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C51" w:rsidRPr="0004219C" w:rsidRDefault="00BB4C51" w:rsidP="00BB4C51">
      <w:pPr>
        <w:widowControl/>
        <w:jc w:val="left"/>
        <w:outlineLvl w:val="0"/>
        <w:rPr>
          <w:rFonts w:ascii="黑体" w:eastAsia="黑体" w:hAnsi="黑体" w:cs="宋体"/>
          <w:bCs/>
          <w:color w:val="000000"/>
          <w:kern w:val="36"/>
          <w:bdr w:val="none" w:sz="0" w:space="0" w:color="auto" w:frame="1"/>
        </w:rPr>
      </w:pPr>
      <w:r w:rsidRPr="0004219C">
        <w:rPr>
          <w:rFonts w:ascii="黑体" w:eastAsia="黑体" w:hAnsi="黑体" w:cs="宋体" w:hint="eastAsia"/>
          <w:bCs/>
          <w:color w:val="000000"/>
          <w:kern w:val="36"/>
          <w:bdr w:val="none" w:sz="0" w:space="0" w:color="auto" w:frame="1"/>
        </w:rPr>
        <w:t>附件</w:t>
      </w:r>
      <w:r w:rsidR="003E1D25">
        <w:rPr>
          <w:rFonts w:ascii="黑体" w:eastAsia="黑体" w:hAnsi="黑体" w:cs="宋体" w:hint="eastAsia"/>
          <w:bCs/>
          <w:color w:val="000000"/>
          <w:kern w:val="36"/>
          <w:bdr w:val="none" w:sz="0" w:space="0" w:color="auto" w:frame="1"/>
        </w:rPr>
        <w:t>：</w:t>
      </w:r>
    </w:p>
    <w:p w:rsidR="00BB4C51" w:rsidRPr="0004219C" w:rsidRDefault="00BB4C51" w:rsidP="00BB4C51">
      <w:pPr>
        <w:ind w:right="28"/>
        <w:rPr>
          <w:rFonts w:ascii="仿宋_GB2312" w:hAnsi="方正小标宋_GBK"/>
          <w:color w:val="000000"/>
          <w:sz w:val="28"/>
          <w:szCs w:val="28"/>
        </w:rPr>
      </w:pPr>
    </w:p>
    <w:p w:rsidR="00BB4C51" w:rsidRPr="0004219C" w:rsidRDefault="00BB4C51" w:rsidP="00BB4C51">
      <w:pPr>
        <w:jc w:val="center"/>
        <w:rPr>
          <w:rFonts w:ascii="方正小标宋简体" w:eastAsia="方正小标宋简体" w:hAnsi="方正小标宋_GBK"/>
          <w:color w:val="000000"/>
          <w:sz w:val="44"/>
          <w:szCs w:val="44"/>
        </w:rPr>
      </w:pPr>
      <w:r w:rsidRPr="0004219C">
        <w:rPr>
          <w:rFonts w:ascii="方正小标宋简体" w:eastAsia="方正小标宋简体" w:hAnsi="方正小标宋_GBK" w:hint="eastAsia"/>
          <w:color w:val="000000"/>
          <w:kern w:val="0"/>
          <w:sz w:val="44"/>
          <w:szCs w:val="44"/>
        </w:rPr>
        <w:t>线上省级一流课程认定申报书</w:t>
      </w:r>
    </w:p>
    <w:p w:rsidR="00BB4C51" w:rsidRPr="0004219C" w:rsidRDefault="00BB4C51" w:rsidP="00BB4C51">
      <w:pPr>
        <w:spacing w:line="520" w:lineRule="exact"/>
        <w:ind w:right="26"/>
        <w:jc w:val="center"/>
        <w:rPr>
          <w:rFonts w:ascii="方正小标宋简体" w:eastAsia="方正小标宋简体" w:hAnsi="黑体"/>
          <w:color w:val="000000"/>
          <w:sz w:val="36"/>
          <w:szCs w:val="36"/>
        </w:rPr>
      </w:pPr>
      <w:r w:rsidRPr="0004219C">
        <w:rPr>
          <w:rFonts w:ascii="方正小标宋简体" w:eastAsia="方正小标宋简体" w:hAnsi="方正小标宋_GBK" w:hint="eastAsia"/>
          <w:color w:val="000000"/>
          <w:kern w:val="0"/>
          <w:sz w:val="44"/>
          <w:szCs w:val="44"/>
        </w:rPr>
        <w:t>（2020年度）</w:t>
      </w:r>
    </w:p>
    <w:p w:rsidR="00BB4C51" w:rsidRPr="0004219C" w:rsidRDefault="00BB4C51" w:rsidP="00BB4C51">
      <w:pPr>
        <w:spacing w:line="520" w:lineRule="exact"/>
        <w:ind w:right="26"/>
        <w:jc w:val="center"/>
        <w:rPr>
          <w:rFonts w:ascii="黑体" w:eastAsia="黑体" w:hAnsi="黑体"/>
          <w:color w:val="000000"/>
          <w:sz w:val="36"/>
          <w:szCs w:val="36"/>
        </w:rPr>
      </w:pPr>
    </w:p>
    <w:p w:rsidR="00BB4C51" w:rsidRPr="0004219C" w:rsidRDefault="00BB4C51" w:rsidP="00BB4C51">
      <w:pPr>
        <w:spacing w:line="520" w:lineRule="exact"/>
        <w:ind w:right="26"/>
        <w:jc w:val="center"/>
        <w:rPr>
          <w:rFonts w:ascii="黑体" w:eastAsia="黑体" w:hAnsi="黑体"/>
          <w:color w:val="000000"/>
          <w:sz w:val="36"/>
          <w:szCs w:val="36"/>
        </w:rPr>
      </w:pPr>
    </w:p>
    <w:p w:rsidR="00BB4C51" w:rsidRPr="0004219C" w:rsidRDefault="00BB4C51" w:rsidP="00BB4C51">
      <w:pPr>
        <w:spacing w:line="600" w:lineRule="exact"/>
        <w:ind w:right="28" w:firstLineChars="400" w:firstLine="1319"/>
        <w:rPr>
          <w:rFonts w:ascii="黑体" w:eastAsia="黑体" w:hAnsi="黑体"/>
          <w:color w:val="000000"/>
          <w:sz w:val="32"/>
          <w:szCs w:val="36"/>
          <w:u w:val="single"/>
        </w:rPr>
      </w:pPr>
    </w:p>
    <w:p w:rsidR="00BB4C51" w:rsidRPr="0004219C" w:rsidRDefault="00BB4C51" w:rsidP="00BB4C51">
      <w:pPr>
        <w:spacing w:line="600" w:lineRule="exact"/>
        <w:ind w:right="28" w:firstLineChars="400" w:firstLine="1319"/>
        <w:rPr>
          <w:rFonts w:ascii="黑体" w:eastAsia="黑体" w:hAnsi="黑体"/>
          <w:color w:val="000000"/>
          <w:sz w:val="32"/>
          <w:szCs w:val="36"/>
          <w:u w:val="single"/>
        </w:rPr>
      </w:pPr>
      <w:r w:rsidRPr="0004219C">
        <w:rPr>
          <w:rFonts w:ascii="黑体" w:eastAsia="黑体" w:hAnsi="黑体" w:hint="eastAsia"/>
          <w:color w:val="000000"/>
          <w:sz w:val="32"/>
          <w:szCs w:val="36"/>
        </w:rPr>
        <w:t>课程名称：</w:t>
      </w:r>
      <w:r w:rsidRPr="0004219C">
        <w:rPr>
          <w:rFonts w:ascii="黑体" w:eastAsia="黑体" w:hAnsi="黑体" w:hint="eastAsia"/>
          <w:color w:val="000000"/>
          <w:sz w:val="32"/>
          <w:szCs w:val="36"/>
          <w:u w:val="single"/>
        </w:rPr>
        <w:t xml:space="preserve">                        </w:t>
      </w:r>
    </w:p>
    <w:p w:rsidR="00BB4C51" w:rsidRPr="0004219C" w:rsidRDefault="00BB4C51" w:rsidP="00BB4C51">
      <w:pPr>
        <w:spacing w:line="600" w:lineRule="exact"/>
        <w:ind w:right="28" w:firstLineChars="400" w:firstLine="1319"/>
        <w:rPr>
          <w:rFonts w:ascii="黑体" w:eastAsia="黑体" w:hAnsi="黑体"/>
          <w:color w:val="000000"/>
          <w:sz w:val="32"/>
          <w:szCs w:val="36"/>
          <w:u w:val="single"/>
        </w:rPr>
      </w:pPr>
      <w:r w:rsidRPr="0004219C">
        <w:rPr>
          <w:rFonts w:ascii="黑体" w:eastAsia="黑体" w:hAnsi="黑体" w:hint="eastAsia"/>
          <w:color w:val="000000"/>
          <w:sz w:val="32"/>
          <w:szCs w:val="36"/>
        </w:rPr>
        <w:t>课程负责人：</w:t>
      </w:r>
      <w:r w:rsidRPr="0004219C">
        <w:rPr>
          <w:rFonts w:ascii="黑体" w:eastAsia="黑体" w:hAnsi="黑体" w:hint="eastAsia"/>
          <w:color w:val="000000"/>
          <w:sz w:val="32"/>
          <w:szCs w:val="36"/>
          <w:u w:val="single"/>
        </w:rPr>
        <w:t xml:space="preserve">                      </w:t>
      </w:r>
    </w:p>
    <w:p w:rsidR="00BB4C51" w:rsidRPr="0004219C" w:rsidRDefault="00BB4C51" w:rsidP="00BB4C51">
      <w:pPr>
        <w:spacing w:line="600" w:lineRule="exact"/>
        <w:ind w:right="28" w:firstLineChars="400" w:firstLine="1319"/>
        <w:rPr>
          <w:rFonts w:ascii="黑体" w:eastAsia="黑体" w:hAnsi="黑体"/>
          <w:color w:val="000000"/>
          <w:sz w:val="32"/>
          <w:szCs w:val="36"/>
          <w:u w:val="single"/>
        </w:rPr>
      </w:pPr>
      <w:r w:rsidRPr="0004219C">
        <w:rPr>
          <w:rFonts w:ascii="黑体" w:eastAsia="黑体" w:hAnsi="黑体" w:hint="eastAsia"/>
          <w:color w:val="000000"/>
          <w:sz w:val="32"/>
          <w:szCs w:val="36"/>
        </w:rPr>
        <w:t>联系电话：</w:t>
      </w:r>
      <w:r w:rsidRPr="0004219C">
        <w:rPr>
          <w:rFonts w:ascii="黑体" w:eastAsia="黑体" w:hAnsi="黑体" w:hint="eastAsia"/>
          <w:color w:val="000000"/>
          <w:sz w:val="32"/>
          <w:szCs w:val="36"/>
          <w:u w:val="single"/>
        </w:rPr>
        <w:t xml:space="preserve">                        </w:t>
      </w:r>
    </w:p>
    <w:p w:rsidR="00BB4C51" w:rsidRPr="0004219C" w:rsidRDefault="00BB4C51" w:rsidP="00BB4C51">
      <w:pPr>
        <w:spacing w:line="600" w:lineRule="exact"/>
        <w:ind w:right="28" w:firstLineChars="400" w:firstLine="1319"/>
        <w:rPr>
          <w:rFonts w:ascii="仿宋_GB2312" w:hAnsi="黑体"/>
          <w:color w:val="000000"/>
          <w:sz w:val="32"/>
          <w:szCs w:val="36"/>
          <w:u w:val="single"/>
        </w:rPr>
      </w:pPr>
      <w:r w:rsidRPr="0004219C">
        <w:rPr>
          <w:rFonts w:ascii="黑体" w:eastAsia="黑体" w:hAnsi="黑体" w:hint="eastAsia"/>
          <w:color w:val="000000"/>
          <w:sz w:val="32"/>
          <w:szCs w:val="36"/>
        </w:rPr>
        <w:t>主要开课平台：</w:t>
      </w:r>
      <w:r w:rsidRPr="0004219C">
        <w:rPr>
          <w:rFonts w:ascii="黑体" w:eastAsia="黑体" w:hAnsi="黑体" w:hint="eastAsia"/>
          <w:color w:val="000000"/>
          <w:sz w:val="32"/>
          <w:szCs w:val="36"/>
          <w:u w:val="single"/>
        </w:rPr>
        <w:t xml:space="preserve">                    </w:t>
      </w:r>
    </w:p>
    <w:p w:rsidR="00BB4C51" w:rsidRPr="0004219C" w:rsidRDefault="00BB4C51" w:rsidP="00BB4C51">
      <w:pPr>
        <w:spacing w:line="600" w:lineRule="exact"/>
        <w:ind w:right="28" w:firstLineChars="400" w:firstLine="1319"/>
        <w:rPr>
          <w:rFonts w:ascii="黑体" w:eastAsia="黑体" w:hAnsi="黑体"/>
          <w:color w:val="000000"/>
          <w:sz w:val="32"/>
          <w:szCs w:val="36"/>
          <w:u w:val="single"/>
        </w:rPr>
      </w:pPr>
      <w:r w:rsidRPr="0004219C">
        <w:rPr>
          <w:rFonts w:ascii="黑体" w:eastAsia="黑体" w:hAnsi="黑体" w:hint="eastAsia"/>
          <w:color w:val="000000"/>
          <w:sz w:val="32"/>
          <w:szCs w:val="36"/>
        </w:rPr>
        <w:t>申报课程学校：</w:t>
      </w:r>
      <w:r w:rsidRPr="0004219C">
        <w:rPr>
          <w:rFonts w:ascii="黑体" w:eastAsia="黑体" w:hAnsi="黑体" w:hint="eastAsia"/>
          <w:color w:val="000000"/>
          <w:sz w:val="32"/>
          <w:szCs w:val="36"/>
          <w:u w:val="single"/>
        </w:rPr>
        <w:t xml:space="preserve">                    </w:t>
      </w:r>
    </w:p>
    <w:p w:rsidR="00BB4C51" w:rsidRPr="0004219C" w:rsidRDefault="00BB4C51" w:rsidP="00BB4C51">
      <w:pPr>
        <w:spacing w:line="600" w:lineRule="exact"/>
        <w:ind w:right="28" w:firstLineChars="400" w:firstLine="1319"/>
        <w:rPr>
          <w:rFonts w:ascii="黑体" w:eastAsia="黑体" w:hAnsi="黑体"/>
          <w:color w:val="000000"/>
          <w:sz w:val="32"/>
          <w:szCs w:val="36"/>
          <w:u w:val="single"/>
        </w:rPr>
      </w:pPr>
      <w:r w:rsidRPr="0004219C">
        <w:rPr>
          <w:rFonts w:ascii="黑体" w:eastAsia="黑体" w:hAnsi="黑体" w:hint="eastAsia"/>
          <w:color w:val="000000"/>
          <w:sz w:val="32"/>
          <w:szCs w:val="36"/>
        </w:rPr>
        <w:t>专业类代码：</w:t>
      </w:r>
      <w:r w:rsidRPr="0004219C">
        <w:rPr>
          <w:rFonts w:ascii="黑体" w:eastAsia="黑体" w:hAnsi="黑体" w:hint="eastAsia"/>
          <w:color w:val="000000"/>
          <w:sz w:val="32"/>
          <w:szCs w:val="36"/>
          <w:u w:val="single"/>
        </w:rPr>
        <w:t xml:space="preserve">                      </w:t>
      </w:r>
    </w:p>
    <w:p w:rsidR="00BB4C51" w:rsidRPr="0004219C" w:rsidRDefault="00BB4C51" w:rsidP="00BB4C51">
      <w:pPr>
        <w:spacing w:line="600" w:lineRule="exact"/>
        <w:ind w:right="28" w:firstLineChars="400" w:firstLine="1319"/>
        <w:rPr>
          <w:rFonts w:ascii="仿宋_GB2312" w:hAnsi="黑体"/>
          <w:color w:val="000000"/>
          <w:sz w:val="32"/>
          <w:szCs w:val="36"/>
          <w:u w:val="single"/>
        </w:rPr>
      </w:pPr>
      <w:r w:rsidRPr="0004219C">
        <w:rPr>
          <w:rFonts w:ascii="黑体" w:eastAsia="黑体" w:hAnsi="黑体" w:hint="eastAsia"/>
          <w:color w:val="000000"/>
          <w:sz w:val="32"/>
          <w:szCs w:val="36"/>
        </w:rPr>
        <w:t>有效链接网址：</w:t>
      </w:r>
      <w:r w:rsidRPr="0004219C">
        <w:rPr>
          <w:rFonts w:ascii="黑体" w:eastAsia="黑体" w:hAnsi="黑体" w:hint="eastAsia"/>
          <w:color w:val="000000"/>
          <w:sz w:val="32"/>
          <w:szCs w:val="36"/>
          <w:u w:val="single"/>
        </w:rPr>
        <w:t xml:space="preserve">                    </w:t>
      </w:r>
    </w:p>
    <w:p w:rsidR="00BB4C51" w:rsidRPr="0004219C" w:rsidRDefault="00BB4C51" w:rsidP="00BB4C51">
      <w:pPr>
        <w:spacing w:line="600" w:lineRule="exact"/>
        <w:ind w:right="28" w:firstLineChars="400" w:firstLine="1319"/>
        <w:rPr>
          <w:rFonts w:ascii="仿宋_GB2312" w:hAnsi="黑体"/>
          <w:color w:val="000000"/>
          <w:sz w:val="32"/>
          <w:szCs w:val="36"/>
          <w:u w:val="single"/>
        </w:rPr>
      </w:pPr>
    </w:p>
    <w:p w:rsidR="00BB4C51" w:rsidRPr="0004219C" w:rsidRDefault="00BB4C51" w:rsidP="00BB4C51">
      <w:pPr>
        <w:spacing w:line="600" w:lineRule="exact"/>
        <w:ind w:right="28" w:firstLineChars="400" w:firstLine="1319"/>
        <w:rPr>
          <w:rFonts w:ascii="仿宋_GB2312" w:hAnsi="黑体"/>
          <w:color w:val="000000"/>
          <w:sz w:val="32"/>
          <w:szCs w:val="36"/>
          <w:u w:val="single"/>
        </w:rPr>
      </w:pPr>
    </w:p>
    <w:p w:rsidR="00BB4C51" w:rsidRPr="0004219C" w:rsidRDefault="00BB4C51" w:rsidP="00BB4C51">
      <w:pPr>
        <w:spacing w:line="600" w:lineRule="exact"/>
        <w:ind w:right="28" w:firstLineChars="400" w:firstLine="1319"/>
        <w:rPr>
          <w:rFonts w:ascii="仿宋_GB2312" w:hAnsi="黑体"/>
          <w:color w:val="000000"/>
          <w:sz w:val="32"/>
          <w:szCs w:val="36"/>
          <w:u w:val="single"/>
        </w:rPr>
      </w:pPr>
    </w:p>
    <w:p w:rsidR="00BB4C51" w:rsidRPr="0004219C" w:rsidRDefault="00BB4C51" w:rsidP="00BB4C51">
      <w:pPr>
        <w:spacing w:line="600" w:lineRule="exact"/>
        <w:ind w:right="28" w:firstLineChars="400" w:firstLine="1319"/>
        <w:rPr>
          <w:rFonts w:ascii="仿宋_GB2312" w:hAnsi="黑体"/>
          <w:color w:val="000000"/>
          <w:sz w:val="32"/>
          <w:szCs w:val="36"/>
          <w:u w:val="single"/>
        </w:rPr>
      </w:pPr>
    </w:p>
    <w:p w:rsidR="00BB4C51" w:rsidRPr="0004219C" w:rsidRDefault="00BB4C51" w:rsidP="00BB4C51">
      <w:pPr>
        <w:spacing w:line="600" w:lineRule="exact"/>
        <w:ind w:right="28" w:firstLineChars="400" w:firstLine="1319"/>
        <w:rPr>
          <w:rFonts w:ascii="仿宋_GB2312" w:hAnsi="黑体"/>
          <w:color w:val="000000"/>
          <w:sz w:val="32"/>
          <w:szCs w:val="36"/>
          <w:u w:val="single"/>
        </w:rPr>
      </w:pPr>
    </w:p>
    <w:p w:rsidR="00BB4C51" w:rsidRPr="0004219C" w:rsidRDefault="00BB4C51" w:rsidP="00BB4C51">
      <w:pPr>
        <w:snapToGrid w:val="0"/>
        <w:spacing w:line="240" w:lineRule="atLeast"/>
        <w:jc w:val="center"/>
        <w:rPr>
          <w:rFonts w:ascii="黑体" w:eastAsia="黑体" w:hAnsi="黑体"/>
          <w:color w:val="000000"/>
          <w:sz w:val="32"/>
          <w:szCs w:val="22"/>
        </w:rPr>
      </w:pPr>
      <w:r w:rsidRPr="0004219C">
        <w:rPr>
          <w:rFonts w:ascii="黑体" w:eastAsia="黑体" w:hAnsi="黑体" w:hint="eastAsia"/>
          <w:color w:val="000000"/>
          <w:sz w:val="32"/>
          <w:szCs w:val="22"/>
        </w:rPr>
        <w:t>河南省教育厅制</w:t>
      </w:r>
    </w:p>
    <w:p w:rsidR="00BB4C51" w:rsidRPr="0004219C" w:rsidRDefault="00BB4C51" w:rsidP="00BB4C51">
      <w:pPr>
        <w:snapToGrid w:val="0"/>
        <w:spacing w:line="240" w:lineRule="atLeast"/>
        <w:jc w:val="center"/>
        <w:rPr>
          <w:rFonts w:ascii="黑体" w:eastAsia="黑体" w:hAnsi="黑体"/>
          <w:color w:val="000000"/>
          <w:sz w:val="28"/>
          <w:szCs w:val="22"/>
        </w:rPr>
      </w:pPr>
      <w:r w:rsidRPr="0004219C">
        <w:rPr>
          <w:rFonts w:ascii="黑体" w:eastAsia="黑体" w:hAnsi="黑体" w:hint="eastAsia"/>
          <w:color w:val="000000"/>
          <w:sz w:val="32"/>
          <w:szCs w:val="32"/>
        </w:rPr>
        <w:t>二○二0年十二月</w:t>
      </w:r>
      <w:r w:rsidRPr="0004219C">
        <w:rPr>
          <w:rFonts w:ascii="黑体" w:eastAsia="黑体" w:hAnsi="黑体" w:hint="eastAsia"/>
          <w:color w:val="000000"/>
          <w:sz w:val="32"/>
          <w:szCs w:val="32"/>
        </w:rPr>
        <w:br w:type="page"/>
      </w:r>
    </w:p>
    <w:p w:rsidR="00BB4C51" w:rsidRPr="0004219C" w:rsidRDefault="00BB4C51" w:rsidP="00BB4C51">
      <w:pPr>
        <w:snapToGrid w:val="0"/>
        <w:jc w:val="center"/>
        <w:rPr>
          <w:rFonts w:ascii="方正小标宋简体" w:eastAsia="方正小标宋简体" w:hAnsi="仿宋_GB2312" w:cs="仿宋_GB2312"/>
          <w:color w:val="000000"/>
          <w:sz w:val="44"/>
          <w:szCs w:val="44"/>
        </w:rPr>
      </w:pPr>
      <w:r w:rsidRPr="0004219C">
        <w:rPr>
          <w:rFonts w:ascii="方正小标宋简体" w:eastAsia="方正小标宋简体" w:hAnsi="仿宋_GB2312" w:cs="仿宋_GB2312" w:hint="eastAsia"/>
          <w:color w:val="000000"/>
          <w:sz w:val="44"/>
          <w:szCs w:val="44"/>
        </w:rPr>
        <w:lastRenderedPageBreak/>
        <w:t>填  表  说  明</w:t>
      </w:r>
    </w:p>
    <w:p w:rsidR="00BB4C51" w:rsidRPr="0004219C" w:rsidRDefault="00BB4C51" w:rsidP="00BB4C51">
      <w:pPr>
        <w:ind w:firstLine="539"/>
        <w:jc w:val="center"/>
        <w:rPr>
          <w:rFonts w:ascii="黑体" w:eastAsia="黑体" w:hAnsi="黑体"/>
          <w:color w:val="000000"/>
        </w:rPr>
      </w:pPr>
    </w:p>
    <w:p w:rsidR="00BB4C51" w:rsidRPr="0004219C" w:rsidRDefault="00BB4C51" w:rsidP="00BB4C51">
      <w:pPr>
        <w:ind w:firstLineChars="200" w:firstLine="620"/>
        <w:rPr>
          <w:rFonts w:ascii="仿宋_GB2312" w:hAnsi="仿宋"/>
          <w:color w:val="000000"/>
        </w:rPr>
      </w:pPr>
      <w:r w:rsidRPr="0004219C">
        <w:rPr>
          <w:rFonts w:ascii="仿宋_GB2312" w:hAnsi="仿宋" w:hint="eastAsia"/>
          <w:color w:val="000000"/>
        </w:rPr>
        <w:t>1.开课平台是指提供面向高校和社会开放学习服务的公开课程平台。</w:t>
      </w:r>
    </w:p>
    <w:p w:rsidR="00BB4C51" w:rsidRPr="0004219C" w:rsidRDefault="00BB4C51" w:rsidP="00BB4C51">
      <w:pPr>
        <w:adjustRightInd w:val="0"/>
        <w:ind w:firstLineChars="200" w:firstLine="620"/>
        <w:rPr>
          <w:rFonts w:ascii="仿宋_GB2312" w:hAnsi="仿宋"/>
          <w:color w:val="000000"/>
        </w:rPr>
      </w:pPr>
      <w:r w:rsidRPr="0004219C">
        <w:rPr>
          <w:rFonts w:ascii="仿宋_GB2312" w:hAnsi="仿宋" w:hint="eastAsia"/>
          <w:color w:val="000000"/>
        </w:rPr>
        <w:t>2.申报课程名称、课程团队主要成员须与平台显示情况一致，课程负责人所在单位与申报课程学校一致。</w:t>
      </w:r>
    </w:p>
    <w:p w:rsidR="00BB4C51" w:rsidRPr="0004219C" w:rsidRDefault="00BB4C51" w:rsidP="00BB4C51">
      <w:pPr>
        <w:adjustRightInd w:val="0"/>
        <w:ind w:firstLineChars="200" w:firstLine="620"/>
        <w:rPr>
          <w:rFonts w:ascii="仿宋_GB2312" w:hAnsi="仿宋"/>
          <w:color w:val="000000"/>
        </w:rPr>
      </w:pPr>
      <w:r w:rsidRPr="0004219C">
        <w:rPr>
          <w:rFonts w:ascii="仿宋_GB2312" w:hAnsi="仿宋" w:hint="eastAsia"/>
          <w:color w:val="000000"/>
        </w:rPr>
        <w:t>3.课程性质可根据实际情况选择，可多选。</w:t>
      </w:r>
    </w:p>
    <w:p w:rsidR="00BB4C51" w:rsidRPr="0004219C" w:rsidRDefault="00BB4C51" w:rsidP="00BB4C51">
      <w:pPr>
        <w:adjustRightInd w:val="0"/>
        <w:ind w:firstLineChars="200" w:firstLine="620"/>
        <w:rPr>
          <w:rFonts w:ascii="仿宋_GB2312" w:hAnsi="仿宋"/>
          <w:color w:val="000000"/>
        </w:rPr>
      </w:pPr>
      <w:r w:rsidRPr="0004219C">
        <w:rPr>
          <w:rFonts w:ascii="仿宋_GB2312" w:hAnsi="仿宋" w:hint="eastAsia"/>
          <w:color w:val="000000"/>
        </w:rPr>
        <w:t xml:space="preserve">4.申报课程在多个平台开课的，只能选择一个主要平台申报。多个平台的有关数据可按平台分别提供“课程数据信息表”。 </w:t>
      </w:r>
    </w:p>
    <w:p w:rsidR="00BB4C51" w:rsidRPr="0004219C" w:rsidRDefault="00BB4C51" w:rsidP="00BB4C51">
      <w:pPr>
        <w:ind w:firstLineChars="200" w:firstLine="620"/>
        <w:rPr>
          <w:rFonts w:ascii="仿宋_GB2312" w:hAnsi="仿宋"/>
          <w:color w:val="000000"/>
        </w:rPr>
      </w:pPr>
      <w:r w:rsidRPr="0004219C">
        <w:rPr>
          <w:rFonts w:ascii="仿宋_GB2312" w:hAnsi="仿宋" w:hint="eastAsia"/>
          <w:color w:val="000000"/>
        </w:rPr>
        <w:t>5.因课时较长而分段在线开课、并由不同负责人主持的申报课程，可多人联合申报同一门课程。</w:t>
      </w:r>
    </w:p>
    <w:p w:rsidR="00BB4C51" w:rsidRPr="0004219C" w:rsidRDefault="00BB4C51" w:rsidP="00BB4C51">
      <w:pPr>
        <w:ind w:firstLineChars="200" w:firstLine="620"/>
        <w:rPr>
          <w:rFonts w:ascii="仿宋_GB2312" w:hAnsi="仿宋"/>
          <w:color w:val="000000"/>
        </w:rPr>
      </w:pPr>
      <w:r w:rsidRPr="0004219C">
        <w:rPr>
          <w:rFonts w:ascii="仿宋_GB2312" w:hAnsi="仿宋" w:hint="eastAsia"/>
          <w:color w:val="000000"/>
        </w:rPr>
        <w:t>6.专业类代码指《普通高等学校本科专业目录（2012）》中的专业类代码（四位数字）。没有对应学科专业的课程填写“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0"/>
          <w:attr w:name="UnitName" w:val="”"/>
        </w:smartTagPr>
        <w:r w:rsidRPr="0004219C">
          <w:rPr>
            <w:rFonts w:ascii="仿宋_GB2312" w:hAnsi="仿宋" w:hint="eastAsia"/>
            <w:color w:val="000000"/>
          </w:rPr>
          <w:t>0000”</w:t>
        </w:r>
      </w:smartTag>
      <w:r w:rsidRPr="0004219C">
        <w:rPr>
          <w:rFonts w:ascii="仿宋_GB2312" w:hAnsi="仿宋" w:hint="eastAsia"/>
          <w:color w:val="000000"/>
        </w:rPr>
        <w:t>。</w:t>
      </w:r>
    </w:p>
    <w:p w:rsidR="00BB4C51" w:rsidRPr="0004219C" w:rsidRDefault="00BB4C51" w:rsidP="00BB4C51">
      <w:pPr>
        <w:ind w:firstLineChars="200" w:firstLine="620"/>
        <w:rPr>
          <w:rFonts w:ascii="仿宋_GB2312" w:hAnsi="仿宋"/>
          <w:color w:val="000000"/>
          <w:spacing w:val="-6"/>
        </w:rPr>
      </w:pPr>
      <w:r w:rsidRPr="0004219C">
        <w:rPr>
          <w:rFonts w:ascii="仿宋_GB2312" w:hAnsi="仿宋" w:hint="eastAsia"/>
          <w:color w:val="000000"/>
        </w:rPr>
        <w:t>7.</w:t>
      </w:r>
      <w:r w:rsidRPr="0004219C">
        <w:rPr>
          <w:rFonts w:ascii="仿宋_GB2312" w:hAnsi="仿宋" w:hint="eastAsia"/>
          <w:color w:val="000000"/>
          <w:spacing w:val="-6"/>
        </w:rPr>
        <w:t>申报书与附件材料一并按每门课程单独装订成册，一式两份。</w:t>
      </w:r>
    </w:p>
    <w:p w:rsidR="00BB4C51" w:rsidRDefault="00BB4C51" w:rsidP="00BB4C51">
      <w:pPr>
        <w:rPr>
          <w:rFonts w:ascii="Calibri" w:eastAsia="宋体" w:hAnsi="Calibri" w:hint="eastAsia"/>
          <w:color w:val="000000"/>
        </w:rPr>
      </w:pPr>
    </w:p>
    <w:p w:rsidR="00BB4C51" w:rsidRDefault="00BB4C51" w:rsidP="00BB4C51">
      <w:pPr>
        <w:rPr>
          <w:rFonts w:ascii="Calibri" w:eastAsia="宋体" w:hAnsi="Calibri" w:hint="eastAsia"/>
          <w:color w:val="000000"/>
        </w:rPr>
      </w:pPr>
    </w:p>
    <w:p w:rsidR="00BB4C51" w:rsidRDefault="00BB4C51" w:rsidP="00BB4C51">
      <w:pPr>
        <w:rPr>
          <w:rFonts w:ascii="Calibri" w:eastAsia="宋体" w:hAnsi="Calibri" w:hint="eastAsia"/>
          <w:color w:val="000000"/>
        </w:rPr>
      </w:pPr>
    </w:p>
    <w:p w:rsidR="00BB4C51" w:rsidRDefault="00BB4C51" w:rsidP="00BB4C51">
      <w:pPr>
        <w:rPr>
          <w:rFonts w:ascii="Calibri" w:eastAsia="宋体" w:hAnsi="Calibri" w:hint="eastAsia"/>
          <w:color w:val="000000"/>
        </w:rPr>
      </w:pPr>
    </w:p>
    <w:p w:rsidR="00BB4C51" w:rsidRDefault="00BB4C51" w:rsidP="00BB4C51">
      <w:pPr>
        <w:rPr>
          <w:rFonts w:ascii="Calibri" w:eastAsia="宋体" w:hAnsi="Calibri" w:hint="eastAsia"/>
          <w:color w:val="000000"/>
        </w:rPr>
      </w:pPr>
    </w:p>
    <w:p w:rsidR="00BB4C51" w:rsidRDefault="00BB4C51" w:rsidP="00BB4C51">
      <w:pPr>
        <w:rPr>
          <w:rFonts w:ascii="Calibri" w:eastAsia="宋体" w:hAnsi="Calibri" w:hint="eastAsia"/>
          <w:color w:val="000000"/>
        </w:rPr>
      </w:pPr>
    </w:p>
    <w:p w:rsidR="00BB4C51" w:rsidRPr="0004219C" w:rsidRDefault="00BB4C51" w:rsidP="00BB4C51">
      <w:pPr>
        <w:widowControl/>
        <w:jc w:val="left"/>
        <w:rPr>
          <w:rFonts w:ascii="黑体" w:eastAsia="黑体" w:hAnsi="黑体"/>
          <w:color w:val="000000"/>
        </w:rPr>
      </w:pPr>
      <w:r w:rsidRPr="0004219C">
        <w:rPr>
          <w:rFonts w:ascii="Calibri" w:eastAsia="宋体" w:hAnsi="Calibri"/>
          <w:color w:val="000000"/>
          <w:sz w:val="21"/>
          <w:szCs w:val="22"/>
        </w:rPr>
        <w:br w:type="page"/>
      </w:r>
      <w:r w:rsidRPr="0004219C">
        <w:rPr>
          <w:rFonts w:ascii="黑体" w:eastAsia="黑体" w:hAnsi="黑体" w:hint="eastAsia"/>
          <w:color w:val="000000"/>
        </w:rPr>
        <w:lastRenderedPageBreak/>
        <w:t>一、课程基本情况</w:t>
      </w:r>
    </w:p>
    <w:tbl>
      <w:tblPr>
        <w:tblW w:w="0" w:type="auto"/>
        <w:jc w:val="center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27"/>
        <w:gridCol w:w="7087"/>
      </w:tblGrid>
      <w:tr w:rsidR="00BB4C51" w:rsidRPr="0004219C" w:rsidTr="009A2C8C">
        <w:trPr>
          <w:jc w:val="center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color w:val="000000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rPr>
                <w:rFonts w:ascii="仿宋_GB2312" w:hAnsi="黑体"/>
                <w:dstrike/>
                <w:color w:val="000000"/>
                <w:kern w:val="0"/>
                <w:sz w:val="24"/>
                <w:szCs w:val="24"/>
              </w:rPr>
            </w:pPr>
          </w:p>
        </w:tc>
      </w:tr>
      <w:tr w:rsidR="00BB4C51" w:rsidRPr="0004219C" w:rsidTr="009A2C8C">
        <w:trPr>
          <w:jc w:val="center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color w:val="000000"/>
                <w:kern w:val="0"/>
                <w:sz w:val="24"/>
                <w:szCs w:val="24"/>
              </w:rPr>
              <w:t>课程负责人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</w:tr>
      <w:tr w:rsidR="00BB4C51" w:rsidRPr="0004219C" w:rsidTr="009A2C8C">
        <w:trPr>
          <w:jc w:val="center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color w:val="000000"/>
                <w:kern w:val="0"/>
                <w:sz w:val="24"/>
                <w:szCs w:val="24"/>
              </w:rPr>
              <w:t>负责人所在单位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rPr>
                <w:rFonts w:ascii="仿宋_GB2312" w:hAnsi="宋体"/>
                <w:color w:val="000000"/>
                <w:kern w:val="0"/>
                <w:sz w:val="24"/>
                <w:szCs w:val="24"/>
              </w:rPr>
            </w:pPr>
          </w:p>
        </w:tc>
      </w:tr>
      <w:tr w:rsidR="00BB4C51" w:rsidRPr="0004219C" w:rsidTr="009A2C8C">
        <w:trPr>
          <w:jc w:val="center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color w:val="000000"/>
                <w:kern w:val="0"/>
                <w:sz w:val="24"/>
                <w:szCs w:val="24"/>
              </w:rPr>
              <w:t>课程对象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rPr>
                <w:rFonts w:ascii="仿宋_GB2312" w:hAnsi="宋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宋体" w:hint="eastAsia"/>
                <w:color w:val="000000"/>
                <w:kern w:val="0"/>
                <w:sz w:val="24"/>
                <w:szCs w:val="24"/>
              </w:rPr>
              <w:t>□本科生课 □专科生课  □社会学习者</w:t>
            </w:r>
          </w:p>
        </w:tc>
      </w:tr>
      <w:tr w:rsidR="00BB4C51" w:rsidRPr="0004219C" w:rsidTr="009A2C8C">
        <w:trPr>
          <w:jc w:val="center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color w:val="000000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rPr>
                <w:rFonts w:ascii="仿宋_GB2312" w:hAnsi="宋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宋体" w:hint="eastAsia"/>
                <w:color w:val="000000"/>
                <w:kern w:val="0"/>
                <w:sz w:val="24"/>
                <w:szCs w:val="24"/>
              </w:rPr>
              <w:t>□高校学分认定课□社会学习者课程</w:t>
            </w:r>
          </w:p>
        </w:tc>
      </w:tr>
      <w:tr w:rsidR="00BB4C51" w:rsidRPr="0004219C" w:rsidTr="009A2C8C">
        <w:trPr>
          <w:trHeight w:val="468"/>
          <w:jc w:val="center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4C51" w:rsidRPr="0004219C" w:rsidRDefault="00BB4C51" w:rsidP="009A2C8C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color w:val="000000"/>
                <w:kern w:val="0"/>
                <w:sz w:val="24"/>
                <w:szCs w:val="24"/>
              </w:rPr>
              <w:t>课程类型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rPr>
                <w:rFonts w:ascii="仿宋_GB2312" w:hAnsi="宋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宋体" w:eastAsia="宋体" w:hAnsi="宋体" w:hint="eastAsia"/>
                <w:color w:val="000000"/>
                <w:kern w:val="0"/>
                <w:sz w:val="24"/>
                <w:szCs w:val="24"/>
              </w:rPr>
              <w:t>○</w:t>
            </w:r>
            <w:r w:rsidRPr="0004219C">
              <w:rPr>
                <w:rFonts w:ascii="仿宋_GB2312" w:hAnsi="宋体" w:hint="eastAsia"/>
                <w:color w:val="000000"/>
                <w:kern w:val="0"/>
                <w:sz w:val="24"/>
                <w:szCs w:val="24"/>
              </w:rPr>
              <w:t xml:space="preserve">大学生文化素质教育课 </w:t>
            </w:r>
            <w:r w:rsidRPr="0004219C">
              <w:rPr>
                <w:rFonts w:ascii="宋体" w:eastAsia="宋体" w:hAnsi="宋体" w:hint="eastAsia"/>
                <w:color w:val="000000"/>
                <w:kern w:val="0"/>
                <w:sz w:val="24"/>
                <w:szCs w:val="24"/>
              </w:rPr>
              <w:t>○</w:t>
            </w:r>
            <w:r w:rsidRPr="0004219C">
              <w:rPr>
                <w:rFonts w:ascii="仿宋_GB2312" w:hAnsi="宋体" w:hint="eastAsia"/>
                <w:color w:val="000000"/>
                <w:kern w:val="0"/>
                <w:sz w:val="24"/>
                <w:szCs w:val="24"/>
              </w:rPr>
              <w:t xml:space="preserve">公共基础课 </w:t>
            </w:r>
            <w:r w:rsidRPr="0004219C">
              <w:rPr>
                <w:rFonts w:ascii="宋体" w:eastAsia="宋体" w:hAnsi="宋体" w:hint="eastAsia"/>
                <w:color w:val="000000"/>
                <w:kern w:val="0"/>
                <w:sz w:val="24"/>
                <w:szCs w:val="24"/>
              </w:rPr>
              <w:t>○</w:t>
            </w:r>
            <w:r w:rsidRPr="0004219C">
              <w:rPr>
                <w:rFonts w:ascii="仿宋_GB2312" w:hAnsi="宋体" w:hint="eastAsia"/>
                <w:color w:val="000000"/>
                <w:kern w:val="0"/>
                <w:sz w:val="24"/>
                <w:szCs w:val="24"/>
              </w:rPr>
              <w:t xml:space="preserve">专业课 </w:t>
            </w:r>
            <w:r w:rsidRPr="0004219C">
              <w:rPr>
                <w:rFonts w:ascii="宋体" w:eastAsia="宋体" w:hAnsi="宋体" w:hint="eastAsia"/>
                <w:color w:val="000000"/>
                <w:kern w:val="0"/>
                <w:sz w:val="24"/>
                <w:szCs w:val="24"/>
              </w:rPr>
              <w:t>○</w:t>
            </w:r>
            <w:r w:rsidRPr="0004219C">
              <w:rPr>
                <w:rFonts w:ascii="仿宋_GB2312" w:hAnsi="宋体" w:hint="eastAsia"/>
                <w:color w:val="000000"/>
                <w:kern w:val="0"/>
                <w:sz w:val="24"/>
                <w:szCs w:val="24"/>
              </w:rPr>
              <w:t>其他</w:t>
            </w:r>
          </w:p>
        </w:tc>
      </w:tr>
      <w:tr w:rsidR="00BB4C51" w:rsidRPr="0004219C" w:rsidTr="009A2C8C">
        <w:trPr>
          <w:trHeight w:val="468"/>
          <w:jc w:val="center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B4C51" w:rsidRPr="0004219C" w:rsidRDefault="00BB4C51" w:rsidP="009A2C8C">
            <w:pPr>
              <w:widowControl/>
              <w:jc w:val="left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rPr>
                <w:rFonts w:ascii="仿宋_GB2312" w:hAnsi="宋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宋体" w:hint="eastAsia"/>
                <w:color w:val="000000"/>
                <w:kern w:val="0"/>
                <w:sz w:val="24"/>
                <w:szCs w:val="24"/>
              </w:rPr>
              <w:t xml:space="preserve">□思想政治理论课 □创新创业教育课 □教师教育课 </w:t>
            </w:r>
          </w:p>
        </w:tc>
      </w:tr>
      <w:tr w:rsidR="00BB4C51" w:rsidRPr="0004219C" w:rsidTr="009A2C8C">
        <w:trPr>
          <w:trHeight w:val="468"/>
          <w:jc w:val="center"/>
        </w:trPr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C51" w:rsidRPr="0004219C" w:rsidRDefault="00BB4C51" w:rsidP="009A2C8C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color w:val="000000"/>
                <w:kern w:val="0"/>
                <w:sz w:val="24"/>
                <w:szCs w:val="24"/>
              </w:rPr>
              <w:t>课程讲授语言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rPr>
                <w:rFonts w:ascii="仿宋_GB2312" w:hAnsi="宋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宋体" w:eastAsia="宋体" w:hAnsi="宋体" w:hint="eastAsia"/>
                <w:color w:val="000000"/>
                <w:kern w:val="0"/>
                <w:sz w:val="24"/>
                <w:szCs w:val="24"/>
              </w:rPr>
              <w:t>○</w:t>
            </w:r>
            <w:r w:rsidRPr="0004219C">
              <w:rPr>
                <w:rFonts w:ascii="仿宋_GB2312" w:hAnsi="宋体" w:hint="eastAsia"/>
                <w:color w:val="000000"/>
                <w:kern w:val="0"/>
                <w:sz w:val="24"/>
                <w:szCs w:val="24"/>
              </w:rPr>
              <w:t xml:space="preserve">中文  </w:t>
            </w:r>
          </w:p>
          <w:p w:rsidR="00BB4C51" w:rsidRPr="0004219C" w:rsidRDefault="00BB4C51" w:rsidP="009A2C8C">
            <w:pPr>
              <w:snapToGrid w:val="0"/>
              <w:rPr>
                <w:rFonts w:ascii="仿宋_GB2312" w:hAnsi="宋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宋体" w:eastAsia="宋体" w:hAnsi="宋体" w:hint="eastAsia"/>
                <w:color w:val="000000"/>
                <w:kern w:val="0"/>
                <w:sz w:val="24"/>
                <w:szCs w:val="24"/>
              </w:rPr>
              <w:t>○</w:t>
            </w:r>
            <w:r w:rsidRPr="0004219C">
              <w:rPr>
                <w:rFonts w:ascii="仿宋_GB2312" w:hAnsi="宋体" w:hint="eastAsia"/>
                <w:color w:val="000000"/>
                <w:kern w:val="0"/>
                <w:sz w:val="24"/>
                <w:szCs w:val="24"/>
              </w:rPr>
              <w:t xml:space="preserve">中文+外文字幕（语种）  </w:t>
            </w:r>
            <w:r w:rsidRPr="0004219C">
              <w:rPr>
                <w:rFonts w:ascii="宋体" w:eastAsia="宋体" w:hAnsi="宋体" w:hint="eastAsia"/>
                <w:color w:val="000000"/>
                <w:kern w:val="0"/>
                <w:sz w:val="24"/>
                <w:szCs w:val="24"/>
              </w:rPr>
              <w:t>○</w:t>
            </w:r>
            <w:r w:rsidRPr="0004219C">
              <w:rPr>
                <w:rFonts w:ascii="仿宋_GB2312" w:hAnsi="宋体" w:hint="eastAsia"/>
                <w:color w:val="000000"/>
                <w:kern w:val="0"/>
                <w:sz w:val="24"/>
                <w:szCs w:val="24"/>
              </w:rPr>
              <w:t>外文（语种）</w:t>
            </w:r>
          </w:p>
        </w:tc>
      </w:tr>
      <w:tr w:rsidR="00BB4C51" w:rsidRPr="0004219C" w:rsidTr="009A2C8C">
        <w:trPr>
          <w:jc w:val="center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color w:val="000000"/>
                <w:kern w:val="0"/>
                <w:sz w:val="24"/>
                <w:szCs w:val="24"/>
              </w:rPr>
              <w:t>开放程度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rPr>
                <w:rFonts w:ascii="仿宋_GB2312" w:hAnsi="宋体" w:cs="宋体"/>
                <w:color w:val="000000"/>
                <w:kern w:val="0"/>
                <w:sz w:val="22"/>
                <w:szCs w:val="20"/>
              </w:rPr>
            </w:pPr>
            <w:r w:rsidRPr="0004219C">
              <w:rPr>
                <w:rFonts w:ascii="宋体" w:eastAsia="宋体" w:hAnsi="宋体" w:hint="eastAsia"/>
                <w:color w:val="000000"/>
                <w:kern w:val="0"/>
                <w:sz w:val="24"/>
                <w:szCs w:val="24"/>
              </w:rPr>
              <w:t>○</w:t>
            </w:r>
            <w:r w:rsidRPr="0004219C">
              <w:rPr>
                <w:rFonts w:ascii="仿宋_GB2312" w:hAnsi="宋体" w:cs="宋体" w:hint="eastAsia"/>
                <w:color w:val="000000"/>
                <w:kern w:val="0"/>
                <w:sz w:val="22"/>
                <w:szCs w:val="20"/>
              </w:rPr>
              <w:t>完全开放：自由注册，免费学习</w:t>
            </w:r>
          </w:p>
          <w:p w:rsidR="00BB4C51" w:rsidRPr="0004219C" w:rsidRDefault="00BB4C51" w:rsidP="009A2C8C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宋体" w:eastAsia="宋体" w:hAnsi="宋体" w:hint="eastAsia"/>
                <w:color w:val="000000"/>
                <w:kern w:val="0"/>
                <w:sz w:val="24"/>
                <w:szCs w:val="24"/>
              </w:rPr>
              <w:t>○</w:t>
            </w:r>
            <w:r w:rsidRPr="0004219C">
              <w:rPr>
                <w:rFonts w:ascii="仿宋_GB2312" w:hAnsi="宋体" w:cs="宋体" w:hint="eastAsia"/>
                <w:color w:val="000000"/>
                <w:kern w:val="0"/>
                <w:sz w:val="22"/>
                <w:szCs w:val="20"/>
              </w:rPr>
              <w:t>有限开放：仅对学校（机构）组织的学习者开放或付费学习</w:t>
            </w:r>
          </w:p>
        </w:tc>
      </w:tr>
      <w:tr w:rsidR="00BB4C51" w:rsidRPr="0004219C" w:rsidTr="009A2C8C">
        <w:trPr>
          <w:jc w:val="center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color w:val="000000"/>
                <w:kern w:val="0"/>
                <w:sz w:val="24"/>
                <w:szCs w:val="24"/>
              </w:rPr>
              <w:t>主要开课平台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</w:tr>
      <w:tr w:rsidR="00BB4C51" w:rsidRPr="0004219C" w:rsidTr="009A2C8C">
        <w:trPr>
          <w:jc w:val="center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color w:val="000000"/>
                <w:kern w:val="0"/>
                <w:sz w:val="24"/>
                <w:szCs w:val="24"/>
              </w:rPr>
              <w:t>平台首页网址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</w:tr>
      <w:tr w:rsidR="00BB4C51" w:rsidRPr="0004219C" w:rsidTr="009A2C8C">
        <w:trPr>
          <w:jc w:val="center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color w:val="000000"/>
                <w:kern w:val="0"/>
                <w:sz w:val="24"/>
                <w:szCs w:val="24"/>
              </w:rPr>
              <w:t>首期上线平台</w:t>
            </w:r>
          </w:p>
          <w:p w:rsidR="00BB4C51" w:rsidRPr="0004219C" w:rsidRDefault="00BB4C51" w:rsidP="009A2C8C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color w:val="000000"/>
                <w:kern w:val="0"/>
                <w:sz w:val="24"/>
                <w:szCs w:val="24"/>
              </w:rPr>
              <w:t>及时间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</w:tr>
      <w:tr w:rsidR="00BB4C51" w:rsidRPr="0004219C" w:rsidTr="009A2C8C">
        <w:trPr>
          <w:jc w:val="center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color w:val="000000"/>
                <w:kern w:val="0"/>
                <w:sz w:val="24"/>
                <w:szCs w:val="24"/>
              </w:rPr>
              <w:t>课程开设期次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</w:tr>
      <w:tr w:rsidR="00BB4C51" w:rsidRPr="0004219C" w:rsidTr="009A2C8C">
        <w:trPr>
          <w:jc w:val="center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color w:val="000000"/>
                <w:kern w:val="0"/>
                <w:sz w:val="24"/>
                <w:szCs w:val="24"/>
              </w:rPr>
              <w:t>课程链接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</w:tr>
    </w:tbl>
    <w:p w:rsidR="00BB4C51" w:rsidRPr="0004219C" w:rsidRDefault="00BB4C51" w:rsidP="00BB4C51">
      <w:pPr>
        <w:rPr>
          <w:rFonts w:ascii="Calibri" w:eastAsia="宋体" w:hAnsi="Calibri" w:hint="eastAsia"/>
          <w:color w:val="000000"/>
          <w:sz w:val="24"/>
          <w:szCs w:val="24"/>
        </w:rPr>
      </w:pPr>
    </w:p>
    <w:p w:rsidR="00BB4C51" w:rsidRPr="0004219C" w:rsidRDefault="00BB4C51" w:rsidP="00BB4C51">
      <w:pPr>
        <w:rPr>
          <w:rFonts w:ascii="仿宋_GB2312" w:hAnsi="黑体"/>
          <w:b/>
          <w:color w:val="000000"/>
          <w:sz w:val="24"/>
          <w:szCs w:val="24"/>
        </w:rPr>
      </w:pPr>
      <w:r w:rsidRPr="0004219C">
        <w:rPr>
          <w:rFonts w:ascii="仿宋_GB2312" w:hAnsi="黑体" w:hint="eastAsia"/>
          <w:b/>
          <w:color w:val="000000"/>
          <w:sz w:val="24"/>
          <w:szCs w:val="24"/>
        </w:rPr>
        <w:t>若因同一门课程课时较长，分段在线开设，请填写下表：</w:t>
      </w:r>
    </w:p>
    <w:tbl>
      <w:tblPr>
        <w:tblW w:w="0" w:type="auto"/>
        <w:jc w:val="center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23"/>
        <w:gridCol w:w="2025"/>
        <w:gridCol w:w="992"/>
        <w:gridCol w:w="1843"/>
        <w:gridCol w:w="1670"/>
        <w:gridCol w:w="1561"/>
      </w:tblGrid>
      <w:tr w:rsidR="00BB4C51" w:rsidRPr="0004219C" w:rsidTr="009A2C8C">
        <w:trPr>
          <w:jc w:val="center"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jc w:val="center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jc w:val="center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color w:val="000000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jc w:val="center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color w:val="000000"/>
                <w:kern w:val="0"/>
                <w:sz w:val="24"/>
                <w:szCs w:val="24"/>
              </w:rPr>
              <w:t>负责人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jc w:val="center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color w:val="000000"/>
                <w:kern w:val="0"/>
                <w:sz w:val="24"/>
                <w:szCs w:val="24"/>
              </w:rPr>
              <w:t>负责人单位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jc w:val="center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color w:val="000000"/>
                <w:kern w:val="0"/>
                <w:sz w:val="24"/>
                <w:szCs w:val="24"/>
              </w:rPr>
              <w:t>课时（周）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jc w:val="center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color w:val="000000"/>
                <w:kern w:val="0"/>
                <w:sz w:val="24"/>
                <w:szCs w:val="24"/>
              </w:rPr>
              <w:t>课程链接</w:t>
            </w:r>
          </w:p>
        </w:tc>
      </w:tr>
      <w:tr w:rsidR="00BB4C51" w:rsidRPr="0004219C" w:rsidTr="009A2C8C">
        <w:trPr>
          <w:jc w:val="center"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jc w:val="center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</w:tr>
      <w:tr w:rsidR="00BB4C51" w:rsidRPr="0004219C" w:rsidTr="009A2C8C">
        <w:trPr>
          <w:jc w:val="center"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jc w:val="center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</w:tr>
      <w:tr w:rsidR="00BB4C51" w:rsidRPr="0004219C" w:rsidTr="009A2C8C">
        <w:trPr>
          <w:jc w:val="center"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jc w:val="center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</w:tr>
      <w:tr w:rsidR="00BB4C51" w:rsidRPr="0004219C" w:rsidTr="009A2C8C">
        <w:trPr>
          <w:jc w:val="center"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jc w:val="center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</w:tr>
      <w:tr w:rsidR="00BB4C51" w:rsidRPr="0004219C" w:rsidTr="009A2C8C">
        <w:trPr>
          <w:jc w:val="center"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jc w:val="center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color w:val="000000"/>
                <w:kern w:val="0"/>
                <w:sz w:val="24"/>
                <w:szCs w:val="24"/>
              </w:rPr>
              <w:t>…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</w:tr>
    </w:tbl>
    <w:p w:rsidR="00BB4C51" w:rsidRPr="0004219C" w:rsidRDefault="00BB4C51" w:rsidP="00BB4C51">
      <w:pPr>
        <w:widowControl/>
        <w:jc w:val="left"/>
        <w:rPr>
          <w:rFonts w:ascii="黑体" w:eastAsia="黑体" w:hAnsi="黑体"/>
          <w:color w:val="000000"/>
        </w:rPr>
      </w:pPr>
      <w:r w:rsidRPr="0004219C">
        <w:rPr>
          <w:rFonts w:ascii="黑体" w:eastAsia="黑体" w:hAnsi="黑体" w:hint="eastAsia"/>
          <w:color w:val="000000"/>
        </w:rPr>
        <w:t>二、课程团队情况</w:t>
      </w:r>
    </w:p>
    <w:tbl>
      <w:tblPr>
        <w:tblW w:w="9498" w:type="dxa"/>
        <w:jc w:val="center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2"/>
        <w:gridCol w:w="709"/>
        <w:gridCol w:w="198"/>
        <w:gridCol w:w="794"/>
        <w:gridCol w:w="284"/>
        <w:gridCol w:w="709"/>
        <w:gridCol w:w="1134"/>
        <w:gridCol w:w="992"/>
        <w:gridCol w:w="283"/>
        <w:gridCol w:w="1418"/>
        <w:gridCol w:w="283"/>
        <w:gridCol w:w="993"/>
        <w:gridCol w:w="1417"/>
        <w:gridCol w:w="142"/>
      </w:tblGrid>
      <w:tr w:rsidR="00BB4C51" w:rsidRPr="0004219C" w:rsidTr="009A2C8C">
        <w:trPr>
          <w:jc w:val="center"/>
        </w:trPr>
        <w:tc>
          <w:tcPr>
            <w:tcW w:w="949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jc w:val="center"/>
              <w:rPr>
                <w:rFonts w:ascii="仿宋_GB2312" w:hAnsi="黑体"/>
                <w:b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b/>
                <w:color w:val="000000"/>
                <w:kern w:val="0"/>
                <w:sz w:val="24"/>
                <w:szCs w:val="24"/>
              </w:rPr>
              <w:t>课程团队主要成员（含负责人，限5人之内）</w:t>
            </w:r>
          </w:p>
        </w:tc>
      </w:tr>
      <w:tr w:rsidR="00BB4C51" w:rsidRPr="0004219C" w:rsidTr="009A2C8C">
        <w:trPr>
          <w:jc w:val="center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jc w:val="center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color w:val="000000"/>
                <w:kern w:val="0"/>
                <w:sz w:val="24"/>
                <w:szCs w:val="24"/>
              </w:rPr>
              <w:lastRenderedPageBreak/>
              <w:t>序号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jc w:val="center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jc w:val="center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jc w:val="center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color w:val="000000"/>
                <w:kern w:val="0"/>
                <w:sz w:val="24"/>
                <w:szCs w:val="24"/>
              </w:rPr>
              <w:t>职称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jc w:val="center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color w:val="000000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jc w:val="center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color w:val="000000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jc w:val="center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color w:val="000000"/>
                <w:kern w:val="0"/>
                <w:sz w:val="24"/>
                <w:szCs w:val="24"/>
              </w:rPr>
              <w:t>承担任务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jc w:val="center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color w:val="000000"/>
                <w:kern w:val="0"/>
                <w:sz w:val="24"/>
                <w:szCs w:val="24"/>
              </w:rPr>
              <w:t>平台用户名</w:t>
            </w:r>
          </w:p>
        </w:tc>
      </w:tr>
      <w:tr w:rsidR="00BB4C51" w:rsidRPr="0004219C" w:rsidTr="009A2C8C">
        <w:trPr>
          <w:jc w:val="center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jc w:val="center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</w:tr>
      <w:tr w:rsidR="00BB4C51" w:rsidRPr="0004219C" w:rsidTr="009A2C8C">
        <w:trPr>
          <w:jc w:val="center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jc w:val="center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</w:tr>
      <w:tr w:rsidR="00BB4C51" w:rsidRPr="0004219C" w:rsidTr="009A2C8C">
        <w:trPr>
          <w:jc w:val="center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jc w:val="center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</w:tr>
      <w:tr w:rsidR="00BB4C51" w:rsidRPr="0004219C" w:rsidTr="009A2C8C">
        <w:trPr>
          <w:jc w:val="center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jc w:val="center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</w:tr>
      <w:tr w:rsidR="00BB4C51" w:rsidRPr="0004219C" w:rsidTr="009A2C8C">
        <w:trPr>
          <w:jc w:val="center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jc w:val="center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</w:tr>
      <w:tr w:rsidR="00BB4C51" w:rsidRPr="0004219C" w:rsidTr="009A2C8C">
        <w:trPr>
          <w:gridBefore w:val="1"/>
          <w:gridAfter w:val="1"/>
          <w:wBefore w:w="142" w:type="dxa"/>
          <w:wAfter w:w="142" w:type="dxa"/>
          <w:jc w:val="center"/>
        </w:trPr>
        <w:tc>
          <w:tcPr>
            <w:tcW w:w="921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jc w:val="center"/>
              <w:rPr>
                <w:rFonts w:ascii="仿宋_GB2312" w:hAnsi="黑体"/>
                <w:b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b/>
                <w:color w:val="000000"/>
                <w:kern w:val="0"/>
                <w:sz w:val="24"/>
                <w:szCs w:val="24"/>
              </w:rPr>
              <w:t>课程团队其他成员</w:t>
            </w:r>
          </w:p>
        </w:tc>
      </w:tr>
      <w:tr w:rsidR="00BB4C51" w:rsidRPr="0004219C" w:rsidTr="009A2C8C">
        <w:trPr>
          <w:gridBefore w:val="1"/>
          <w:gridAfter w:val="1"/>
          <w:wBefore w:w="142" w:type="dxa"/>
          <w:wAfter w:w="142" w:type="dxa"/>
          <w:jc w:val="center"/>
        </w:trPr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jc w:val="center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jc w:val="center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jc w:val="center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jc w:val="center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color w:val="000000"/>
                <w:kern w:val="0"/>
                <w:sz w:val="24"/>
                <w:szCs w:val="24"/>
              </w:rPr>
              <w:t>职称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jc w:val="center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color w:val="000000"/>
                <w:kern w:val="0"/>
                <w:sz w:val="24"/>
                <w:szCs w:val="24"/>
              </w:rPr>
              <w:t>承担任务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jc w:val="center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color w:val="000000"/>
                <w:kern w:val="0"/>
                <w:sz w:val="24"/>
                <w:szCs w:val="24"/>
              </w:rPr>
              <w:t>平台用户名</w:t>
            </w:r>
          </w:p>
        </w:tc>
      </w:tr>
      <w:tr w:rsidR="00BB4C51" w:rsidRPr="0004219C" w:rsidTr="009A2C8C">
        <w:trPr>
          <w:gridBefore w:val="1"/>
          <w:gridAfter w:val="1"/>
          <w:wBefore w:w="142" w:type="dxa"/>
          <w:wAfter w:w="142" w:type="dxa"/>
          <w:jc w:val="center"/>
        </w:trPr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jc w:val="center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</w:tr>
      <w:tr w:rsidR="00BB4C51" w:rsidRPr="0004219C" w:rsidTr="009A2C8C">
        <w:trPr>
          <w:gridBefore w:val="1"/>
          <w:gridAfter w:val="1"/>
          <w:wBefore w:w="142" w:type="dxa"/>
          <w:wAfter w:w="142" w:type="dxa"/>
          <w:jc w:val="center"/>
        </w:trPr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jc w:val="center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</w:tr>
      <w:tr w:rsidR="00BB4C51" w:rsidRPr="0004219C" w:rsidTr="009A2C8C">
        <w:trPr>
          <w:gridBefore w:val="1"/>
          <w:gridAfter w:val="1"/>
          <w:wBefore w:w="142" w:type="dxa"/>
          <w:wAfter w:w="142" w:type="dxa"/>
          <w:jc w:val="center"/>
        </w:trPr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jc w:val="center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</w:tr>
      <w:tr w:rsidR="00BB4C51" w:rsidRPr="0004219C" w:rsidTr="009A2C8C">
        <w:trPr>
          <w:gridBefore w:val="1"/>
          <w:gridAfter w:val="1"/>
          <w:wBefore w:w="142" w:type="dxa"/>
          <w:wAfter w:w="142" w:type="dxa"/>
          <w:jc w:val="center"/>
        </w:trPr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jc w:val="center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</w:tr>
      <w:tr w:rsidR="00BB4C51" w:rsidRPr="0004219C" w:rsidTr="009A2C8C">
        <w:trPr>
          <w:gridBefore w:val="1"/>
          <w:gridAfter w:val="1"/>
          <w:wBefore w:w="142" w:type="dxa"/>
          <w:wAfter w:w="142" w:type="dxa"/>
          <w:jc w:val="center"/>
        </w:trPr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jc w:val="center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</w:tr>
      <w:tr w:rsidR="00BB4C51" w:rsidRPr="0004219C" w:rsidTr="009A2C8C">
        <w:trPr>
          <w:gridBefore w:val="1"/>
          <w:gridAfter w:val="1"/>
          <w:wBefore w:w="142" w:type="dxa"/>
          <w:wAfter w:w="142" w:type="dxa"/>
          <w:jc w:val="center"/>
        </w:trPr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jc w:val="center"/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color w:val="000000"/>
                <w:kern w:val="0"/>
                <w:sz w:val="24"/>
                <w:szCs w:val="24"/>
              </w:rPr>
              <w:t>…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</w:p>
        </w:tc>
      </w:tr>
    </w:tbl>
    <w:p w:rsidR="00BB4C51" w:rsidRPr="0004219C" w:rsidRDefault="00BB4C51" w:rsidP="00BB4C51">
      <w:pPr>
        <w:rPr>
          <w:rFonts w:ascii="Calibri" w:eastAsia="宋体" w:hAnsi="Calibri" w:hint="eastAsia"/>
          <w:color w:val="000000"/>
          <w:sz w:val="24"/>
          <w:szCs w:val="24"/>
        </w:rPr>
      </w:pPr>
    </w:p>
    <w:tbl>
      <w:tblPr>
        <w:tblW w:w="0" w:type="auto"/>
        <w:jc w:val="center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214"/>
      </w:tblGrid>
      <w:tr w:rsidR="00BB4C51" w:rsidRPr="0004219C" w:rsidTr="009A2C8C">
        <w:trPr>
          <w:trHeight w:val="90"/>
          <w:jc w:val="center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rPr>
                <w:rFonts w:ascii="仿宋_GB2312" w:hAnsi="Calibri" w:hint="eastAsia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黑体" w:eastAsia="黑体" w:hAnsi="黑体" w:hint="eastAsia"/>
                <w:color w:val="000000"/>
                <w:kern w:val="0"/>
                <w:sz w:val="24"/>
                <w:szCs w:val="24"/>
              </w:rPr>
              <w:t>课程负责人教学情况（不超过500字）</w:t>
            </w:r>
          </w:p>
        </w:tc>
      </w:tr>
      <w:tr w:rsidR="00BB4C51" w:rsidRPr="0004219C" w:rsidTr="009A2C8C">
        <w:trPr>
          <w:trHeight w:val="961"/>
          <w:jc w:val="center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ind w:firstLineChars="50" w:firstLine="125"/>
              <w:rPr>
                <w:rFonts w:ascii="仿宋_GB2312" w:hAnsi="仿宋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仿宋" w:hint="eastAsia"/>
                <w:color w:val="000000"/>
                <w:kern w:val="0"/>
                <w:sz w:val="24"/>
                <w:szCs w:val="24"/>
              </w:rPr>
              <w:t>（近5年来在承担学校教学任务、开展教学研究、获得教学奖励方面的情况）</w:t>
            </w:r>
          </w:p>
          <w:p w:rsidR="00BB4C51" w:rsidRPr="0004219C" w:rsidRDefault="00BB4C51" w:rsidP="009A2C8C">
            <w:pPr>
              <w:ind w:firstLineChars="50" w:firstLine="125"/>
              <w:rPr>
                <w:rFonts w:ascii="仿宋_GB2312" w:hAnsi="仿宋"/>
                <w:color w:val="000000"/>
                <w:kern w:val="0"/>
                <w:sz w:val="24"/>
                <w:szCs w:val="24"/>
              </w:rPr>
            </w:pPr>
          </w:p>
          <w:p w:rsidR="00BB4C51" w:rsidRPr="0004219C" w:rsidRDefault="00BB4C51" w:rsidP="009A2C8C">
            <w:pPr>
              <w:ind w:firstLineChars="50" w:firstLine="125"/>
              <w:rPr>
                <w:rFonts w:ascii="仿宋_GB2312" w:hAnsi="仿宋"/>
                <w:color w:val="000000"/>
                <w:kern w:val="0"/>
                <w:sz w:val="24"/>
                <w:szCs w:val="24"/>
              </w:rPr>
            </w:pPr>
          </w:p>
          <w:p w:rsidR="00BB4C51" w:rsidRPr="0004219C" w:rsidRDefault="00BB4C51" w:rsidP="009A2C8C">
            <w:pPr>
              <w:ind w:firstLineChars="50" w:firstLine="125"/>
              <w:rPr>
                <w:rFonts w:ascii="仿宋_GB2312" w:hAnsi="仿宋"/>
                <w:color w:val="000000"/>
                <w:kern w:val="0"/>
                <w:sz w:val="24"/>
                <w:szCs w:val="24"/>
              </w:rPr>
            </w:pPr>
          </w:p>
          <w:p w:rsidR="00BB4C51" w:rsidRPr="0004219C" w:rsidRDefault="00BB4C51" w:rsidP="009A2C8C">
            <w:pPr>
              <w:ind w:firstLineChars="50" w:firstLine="125"/>
              <w:rPr>
                <w:rFonts w:ascii="仿宋_GB2312" w:hAnsi="仿宋"/>
                <w:color w:val="000000"/>
                <w:kern w:val="0"/>
                <w:sz w:val="24"/>
                <w:szCs w:val="24"/>
              </w:rPr>
            </w:pPr>
          </w:p>
          <w:p w:rsidR="00BB4C51" w:rsidRPr="0004219C" w:rsidRDefault="00BB4C51" w:rsidP="009A2C8C">
            <w:pPr>
              <w:ind w:firstLineChars="50" w:firstLine="125"/>
              <w:rPr>
                <w:rFonts w:ascii="仿宋_GB2312" w:hAnsi="仿宋"/>
                <w:color w:val="000000"/>
                <w:kern w:val="0"/>
                <w:sz w:val="24"/>
                <w:szCs w:val="24"/>
              </w:rPr>
            </w:pPr>
          </w:p>
          <w:p w:rsidR="00BB4C51" w:rsidRPr="0004219C" w:rsidRDefault="00BB4C51" w:rsidP="009A2C8C">
            <w:pPr>
              <w:ind w:firstLineChars="50" w:firstLine="125"/>
              <w:rPr>
                <w:rFonts w:ascii="仿宋_GB2312" w:hAnsi="仿宋"/>
                <w:color w:val="000000"/>
                <w:kern w:val="0"/>
                <w:sz w:val="24"/>
                <w:szCs w:val="24"/>
              </w:rPr>
            </w:pPr>
          </w:p>
          <w:p w:rsidR="00BB4C51" w:rsidRPr="0004219C" w:rsidRDefault="00BB4C51" w:rsidP="009A2C8C">
            <w:pPr>
              <w:ind w:firstLineChars="50" w:firstLine="125"/>
              <w:rPr>
                <w:rFonts w:ascii="仿宋_GB2312" w:hAnsi="仿宋"/>
                <w:color w:val="000000"/>
                <w:kern w:val="0"/>
                <w:sz w:val="24"/>
                <w:szCs w:val="24"/>
              </w:rPr>
            </w:pPr>
          </w:p>
          <w:p w:rsidR="00BB4C51" w:rsidRPr="0004219C" w:rsidRDefault="00BB4C51" w:rsidP="009A2C8C">
            <w:pPr>
              <w:ind w:firstLineChars="50" w:firstLine="125"/>
              <w:rPr>
                <w:rFonts w:ascii="仿宋_GB2312" w:hAnsi="仿宋"/>
                <w:color w:val="000000"/>
                <w:kern w:val="0"/>
                <w:sz w:val="24"/>
                <w:szCs w:val="24"/>
              </w:rPr>
            </w:pPr>
          </w:p>
          <w:p w:rsidR="00BB4C51" w:rsidRPr="0004219C" w:rsidRDefault="00BB4C51" w:rsidP="009A2C8C">
            <w:pPr>
              <w:ind w:firstLineChars="50" w:firstLine="125"/>
              <w:rPr>
                <w:rFonts w:ascii="仿宋_GB2312" w:hAnsi="Calibri" w:hint="eastAsia"/>
                <w:color w:val="000000"/>
                <w:kern w:val="0"/>
                <w:sz w:val="24"/>
                <w:szCs w:val="24"/>
              </w:rPr>
            </w:pPr>
          </w:p>
        </w:tc>
      </w:tr>
    </w:tbl>
    <w:p w:rsidR="00BB4C51" w:rsidRPr="0004219C" w:rsidRDefault="00BB4C51" w:rsidP="00BB4C51">
      <w:pPr>
        <w:rPr>
          <w:rFonts w:ascii="黑体" w:eastAsia="黑体" w:hAnsi="黑体"/>
          <w:color w:val="000000"/>
        </w:rPr>
      </w:pPr>
      <w:r w:rsidRPr="0004219C">
        <w:rPr>
          <w:rFonts w:ascii="黑体" w:eastAsia="黑体" w:hAnsi="黑体" w:hint="eastAsia"/>
          <w:color w:val="000000"/>
        </w:rPr>
        <w:lastRenderedPageBreak/>
        <w:t>三、课程简介及课程特色（不超过800字）</w:t>
      </w:r>
    </w:p>
    <w:tbl>
      <w:tblPr>
        <w:tblW w:w="0" w:type="auto"/>
        <w:jc w:val="center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214"/>
      </w:tblGrid>
      <w:tr w:rsidR="00BB4C51" w:rsidRPr="0004219C" w:rsidTr="009A2C8C">
        <w:trPr>
          <w:jc w:val="center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rPr>
                <w:rFonts w:ascii="仿宋_GB2312" w:hAnsi="仿宋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仿宋" w:hint="eastAsia"/>
                <w:color w:val="000000"/>
                <w:kern w:val="0"/>
                <w:sz w:val="24"/>
                <w:szCs w:val="24"/>
              </w:rPr>
              <w:t>（课程主要内容及面向对象，本课程运用信息技术在课程体系、教学内容和教学方法等方面的改革情况）</w:t>
            </w:r>
          </w:p>
          <w:p w:rsidR="00BB4C51" w:rsidRPr="0004219C" w:rsidRDefault="00BB4C51" w:rsidP="009A2C8C">
            <w:pPr>
              <w:rPr>
                <w:rFonts w:ascii="仿宋_GB2312" w:hAnsi="Calibri" w:hint="eastAsia"/>
                <w:color w:val="000000"/>
                <w:kern w:val="0"/>
                <w:sz w:val="24"/>
                <w:szCs w:val="24"/>
              </w:rPr>
            </w:pPr>
          </w:p>
          <w:p w:rsidR="00BB4C51" w:rsidRPr="0004219C" w:rsidRDefault="00BB4C51" w:rsidP="009A2C8C">
            <w:pPr>
              <w:rPr>
                <w:rFonts w:ascii="仿宋_GB2312" w:hAnsi="Calibri" w:hint="eastAsia"/>
                <w:color w:val="000000"/>
                <w:kern w:val="0"/>
                <w:sz w:val="24"/>
                <w:szCs w:val="24"/>
              </w:rPr>
            </w:pPr>
          </w:p>
          <w:p w:rsidR="00BB4C51" w:rsidRPr="0004219C" w:rsidRDefault="00BB4C51" w:rsidP="009A2C8C">
            <w:pPr>
              <w:rPr>
                <w:rFonts w:ascii="仿宋_GB2312" w:hAnsi="Calibri" w:hint="eastAsia"/>
                <w:color w:val="000000"/>
                <w:kern w:val="0"/>
                <w:sz w:val="24"/>
                <w:szCs w:val="24"/>
              </w:rPr>
            </w:pPr>
          </w:p>
          <w:p w:rsidR="00BB4C51" w:rsidRPr="0004219C" w:rsidRDefault="00BB4C51" w:rsidP="009A2C8C">
            <w:pPr>
              <w:rPr>
                <w:rFonts w:ascii="仿宋_GB2312" w:hAnsi="Calibri" w:hint="eastAsia"/>
                <w:color w:val="000000"/>
                <w:kern w:val="0"/>
                <w:sz w:val="24"/>
                <w:szCs w:val="24"/>
              </w:rPr>
            </w:pPr>
          </w:p>
          <w:p w:rsidR="00BB4C51" w:rsidRPr="0004219C" w:rsidRDefault="00BB4C51" w:rsidP="009A2C8C">
            <w:pPr>
              <w:rPr>
                <w:rFonts w:ascii="仿宋_GB2312" w:hAnsi="Calibri" w:hint="eastAsia"/>
                <w:color w:val="000000"/>
                <w:kern w:val="0"/>
                <w:sz w:val="24"/>
                <w:szCs w:val="24"/>
              </w:rPr>
            </w:pPr>
          </w:p>
          <w:p w:rsidR="00BB4C51" w:rsidRPr="0004219C" w:rsidRDefault="00BB4C51" w:rsidP="009A2C8C">
            <w:pPr>
              <w:rPr>
                <w:rFonts w:ascii="仿宋_GB2312" w:hAnsi="Calibri" w:hint="eastAsia"/>
                <w:color w:val="000000"/>
                <w:kern w:val="0"/>
                <w:sz w:val="24"/>
                <w:szCs w:val="24"/>
              </w:rPr>
            </w:pPr>
          </w:p>
          <w:p w:rsidR="00BB4C51" w:rsidRPr="0004219C" w:rsidRDefault="00BB4C51" w:rsidP="009A2C8C">
            <w:pPr>
              <w:rPr>
                <w:rFonts w:ascii="仿宋_GB2312" w:hAnsi="Calibri" w:hint="eastAsia"/>
                <w:color w:val="000000"/>
                <w:kern w:val="0"/>
                <w:sz w:val="24"/>
                <w:szCs w:val="24"/>
              </w:rPr>
            </w:pPr>
          </w:p>
          <w:p w:rsidR="00BB4C51" w:rsidRPr="0004219C" w:rsidRDefault="00BB4C51" w:rsidP="009A2C8C">
            <w:pPr>
              <w:rPr>
                <w:rFonts w:ascii="仿宋_GB2312" w:hAnsi="Calibri" w:hint="eastAsia"/>
                <w:color w:val="000000"/>
                <w:kern w:val="0"/>
                <w:sz w:val="24"/>
                <w:szCs w:val="24"/>
              </w:rPr>
            </w:pPr>
          </w:p>
        </w:tc>
      </w:tr>
    </w:tbl>
    <w:p w:rsidR="00BB4C51" w:rsidRPr="0004219C" w:rsidRDefault="00BB4C51" w:rsidP="00BB4C51">
      <w:pPr>
        <w:rPr>
          <w:rFonts w:ascii="黑体" w:eastAsia="黑体" w:hAnsi="黑体"/>
          <w:color w:val="000000"/>
          <w:sz w:val="24"/>
          <w:szCs w:val="24"/>
        </w:rPr>
      </w:pPr>
    </w:p>
    <w:p w:rsidR="00BB4C51" w:rsidRPr="0004219C" w:rsidRDefault="00BB4C51" w:rsidP="00BB4C51">
      <w:pPr>
        <w:rPr>
          <w:rFonts w:ascii="黑体" w:eastAsia="黑体" w:hAnsi="黑体"/>
          <w:color w:val="000000"/>
        </w:rPr>
      </w:pPr>
      <w:r w:rsidRPr="0004219C">
        <w:rPr>
          <w:rFonts w:ascii="黑体" w:eastAsia="黑体" w:hAnsi="黑体" w:hint="eastAsia"/>
          <w:color w:val="000000"/>
        </w:rPr>
        <w:t>四、课程考核（试）情况（不超过500字）</w:t>
      </w:r>
    </w:p>
    <w:tbl>
      <w:tblPr>
        <w:tblW w:w="0" w:type="auto"/>
        <w:jc w:val="center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214"/>
      </w:tblGrid>
      <w:tr w:rsidR="00BB4C51" w:rsidRPr="0004219C" w:rsidTr="009A2C8C">
        <w:trPr>
          <w:jc w:val="center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rPr>
                <w:rFonts w:ascii="仿宋_GB2312" w:hAnsi="仿宋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仿宋" w:hint="eastAsia"/>
                <w:color w:val="000000"/>
                <w:kern w:val="0"/>
                <w:sz w:val="24"/>
                <w:szCs w:val="24"/>
              </w:rPr>
              <w:t>[对学习者学习的考核（试）办法，成绩评定方式等。如果为学分认定课，须将附件2课程数据信息表相应的两期在线试题附后]</w:t>
            </w:r>
          </w:p>
          <w:p w:rsidR="00BB4C51" w:rsidRPr="0004219C" w:rsidRDefault="00BB4C51" w:rsidP="009A2C8C">
            <w:pPr>
              <w:adjustRightInd w:val="0"/>
              <w:snapToGrid w:val="0"/>
              <w:spacing w:line="360" w:lineRule="auto"/>
              <w:ind w:right="284" w:firstLineChars="200" w:firstLine="500"/>
              <w:jc w:val="center"/>
              <w:rPr>
                <w:rFonts w:ascii="仿宋_GB2312" w:hAnsi="Calibri" w:hint="eastAsia"/>
                <w:color w:val="000000"/>
                <w:kern w:val="0"/>
                <w:sz w:val="24"/>
                <w:szCs w:val="24"/>
              </w:rPr>
            </w:pPr>
          </w:p>
          <w:p w:rsidR="00BB4C51" w:rsidRPr="0004219C" w:rsidRDefault="00BB4C51" w:rsidP="009A2C8C">
            <w:pPr>
              <w:adjustRightInd w:val="0"/>
              <w:snapToGrid w:val="0"/>
              <w:spacing w:line="360" w:lineRule="auto"/>
              <w:ind w:right="284" w:firstLineChars="200" w:firstLine="500"/>
              <w:jc w:val="center"/>
              <w:rPr>
                <w:rFonts w:ascii="仿宋_GB2312" w:hAnsi="Calibri" w:hint="eastAsia"/>
                <w:color w:val="000000"/>
                <w:kern w:val="0"/>
                <w:sz w:val="24"/>
                <w:szCs w:val="24"/>
              </w:rPr>
            </w:pPr>
          </w:p>
          <w:p w:rsidR="00BB4C51" w:rsidRPr="0004219C" w:rsidRDefault="00BB4C51" w:rsidP="009A2C8C">
            <w:pPr>
              <w:adjustRightInd w:val="0"/>
              <w:snapToGrid w:val="0"/>
              <w:spacing w:line="360" w:lineRule="auto"/>
              <w:ind w:right="284" w:firstLineChars="200" w:firstLine="500"/>
              <w:jc w:val="center"/>
              <w:rPr>
                <w:rFonts w:ascii="仿宋_GB2312" w:hAnsi="Calibri" w:hint="eastAsia"/>
                <w:color w:val="000000"/>
                <w:kern w:val="0"/>
                <w:sz w:val="24"/>
                <w:szCs w:val="24"/>
              </w:rPr>
            </w:pPr>
          </w:p>
          <w:p w:rsidR="00BB4C51" w:rsidRPr="0004219C" w:rsidRDefault="00BB4C51" w:rsidP="009A2C8C">
            <w:pPr>
              <w:adjustRightInd w:val="0"/>
              <w:snapToGrid w:val="0"/>
              <w:spacing w:line="360" w:lineRule="auto"/>
              <w:ind w:right="284" w:firstLineChars="200" w:firstLine="500"/>
              <w:jc w:val="center"/>
              <w:rPr>
                <w:rFonts w:ascii="仿宋_GB2312" w:hAnsi="Calibri" w:hint="eastAsia"/>
                <w:color w:val="000000"/>
                <w:kern w:val="0"/>
                <w:sz w:val="24"/>
                <w:szCs w:val="24"/>
              </w:rPr>
            </w:pPr>
          </w:p>
          <w:p w:rsidR="00BB4C51" w:rsidRPr="0004219C" w:rsidRDefault="00BB4C51" w:rsidP="009A2C8C">
            <w:pPr>
              <w:adjustRightInd w:val="0"/>
              <w:snapToGrid w:val="0"/>
              <w:spacing w:line="360" w:lineRule="auto"/>
              <w:ind w:right="284" w:firstLineChars="200" w:firstLine="500"/>
              <w:jc w:val="center"/>
              <w:rPr>
                <w:rFonts w:ascii="仿宋_GB2312" w:hAnsi="Calibri" w:hint="eastAsia"/>
                <w:color w:val="000000"/>
                <w:kern w:val="0"/>
                <w:sz w:val="24"/>
                <w:szCs w:val="24"/>
              </w:rPr>
            </w:pPr>
          </w:p>
          <w:p w:rsidR="00BB4C51" w:rsidRPr="0004219C" w:rsidRDefault="00BB4C51" w:rsidP="009A2C8C">
            <w:pPr>
              <w:adjustRightInd w:val="0"/>
              <w:snapToGrid w:val="0"/>
              <w:spacing w:line="360" w:lineRule="auto"/>
              <w:ind w:right="284" w:firstLineChars="200" w:firstLine="500"/>
              <w:jc w:val="center"/>
              <w:rPr>
                <w:rFonts w:ascii="仿宋_GB2312" w:hAnsi="Calibri" w:hint="eastAsia"/>
                <w:color w:val="000000"/>
                <w:kern w:val="0"/>
                <w:sz w:val="24"/>
                <w:szCs w:val="24"/>
              </w:rPr>
            </w:pPr>
          </w:p>
          <w:p w:rsidR="00BB4C51" w:rsidRPr="0004219C" w:rsidRDefault="00BB4C51" w:rsidP="009A2C8C">
            <w:pPr>
              <w:adjustRightInd w:val="0"/>
              <w:snapToGrid w:val="0"/>
              <w:spacing w:line="360" w:lineRule="auto"/>
              <w:ind w:right="284" w:firstLineChars="200" w:firstLine="500"/>
              <w:jc w:val="center"/>
              <w:rPr>
                <w:rFonts w:ascii="仿宋_GB2312" w:hAnsi="Calibri" w:hint="eastAsia"/>
                <w:color w:val="000000"/>
                <w:kern w:val="0"/>
                <w:sz w:val="24"/>
                <w:szCs w:val="24"/>
              </w:rPr>
            </w:pPr>
          </w:p>
        </w:tc>
      </w:tr>
    </w:tbl>
    <w:p w:rsidR="00BB4C51" w:rsidRPr="0004219C" w:rsidRDefault="00BB4C51" w:rsidP="00BB4C51">
      <w:pPr>
        <w:rPr>
          <w:rFonts w:ascii="黑体" w:eastAsia="黑体" w:hAnsi="黑体"/>
          <w:color w:val="000000"/>
        </w:rPr>
      </w:pPr>
      <w:r w:rsidRPr="0004219C">
        <w:rPr>
          <w:rFonts w:ascii="黑体" w:eastAsia="黑体" w:hAnsi="黑体" w:hint="eastAsia"/>
          <w:color w:val="000000"/>
        </w:rPr>
        <w:lastRenderedPageBreak/>
        <w:t>五、课程应用情况（不超过800字）</w:t>
      </w:r>
    </w:p>
    <w:tbl>
      <w:tblPr>
        <w:tblW w:w="0" w:type="auto"/>
        <w:jc w:val="center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214"/>
      </w:tblGrid>
      <w:tr w:rsidR="00BB4C51" w:rsidRPr="0004219C" w:rsidTr="009A2C8C">
        <w:trPr>
          <w:trHeight w:val="2731"/>
          <w:jc w:val="center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rPr>
                <w:rFonts w:ascii="仿宋_GB2312" w:hAnsi="仿宋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仿宋" w:hint="eastAsia"/>
                <w:color w:val="000000"/>
                <w:kern w:val="0"/>
                <w:sz w:val="24"/>
                <w:szCs w:val="24"/>
              </w:rPr>
              <w:t>（在申报高校教学中的应用情况；面向其他高校学生和社会学习者应用情况及效果，其中包括使用课程学校总数、选课总人数、使用课程学校名称等）</w:t>
            </w:r>
          </w:p>
          <w:p w:rsidR="00BB4C51" w:rsidRPr="0004219C" w:rsidRDefault="00BB4C51" w:rsidP="009A2C8C">
            <w:pPr>
              <w:rPr>
                <w:rFonts w:ascii="仿宋_GB2312" w:hAnsi="Calibri" w:hint="eastAsia"/>
                <w:color w:val="000000"/>
                <w:kern w:val="0"/>
                <w:sz w:val="24"/>
                <w:szCs w:val="24"/>
              </w:rPr>
            </w:pPr>
          </w:p>
          <w:p w:rsidR="00BB4C51" w:rsidRPr="0004219C" w:rsidRDefault="00BB4C51" w:rsidP="009A2C8C">
            <w:pPr>
              <w:rPr>
                <w:rFonts w:ascii="仿宋_GB2312" w:hAnsi="Calibri" w:hint="eastAsia"/>
                <w:color w:val="000000"/>
                <w:kern w:val="0"/>
                <w:sz w:val="24"/>
                <w:szCs w:val="24"/>
              </w:rPr>
            </w:pPr>
          </w:p>
          <w:p w:rsidR="00BB4C51" w:rsidRPr="0004219C" w:rsidRDefault="00BB4C51" w:rsidP="009A2C8C">
            <w:pPr>
              <w:rPr>
                <w:rFonts w:ascii="仿宋_GB2312" w:hAnsi="Calibri" w:hint="eastAsia"/>
                <w:color w:val="000000"/>
                <w:kern w:val="0"/>
                <w:sz w:val="24"/>
                <w:szCs w:val="24"/>
              </w:rPr>
            </w:pPr>
          </w:p>
          <w:p w:rsidR="00BB4C51" w:rsidRPr="0004219C" w:rsidRDefault="00BB4C51" w:rsidP="009A2C8C">
            <w:pPr>
              <w:rPr>
                <w:rFonts w:ascii="仿宋_GB2312" w:hAnsi="Calibri" w:hint="eastAsia"/>
                <w:color w:val="000000"/>
                <w:kern w:val="0"/>
                <w:sz w:val="24"/>
                <w:szCs w:val="24"/>
              </w:rPr>
            </w:pPr>
          </w:p>
          <w:p w:rsidR="00BB4C51" w:rsidRPr="0004219C" w:rsidRDefault="00BB4C51" w:rsidP="009A2C8C">
            <w:pPr>
              <w:rPr>
                <w:rFonts w:ascii="仿宋_GB2312" w:hAnsi="Calibri" w:hint="eastAsia"/>
                <w:color w:val="000000"/>
                <w:kern w:val="0"/>
                <w:sz w:val="24"/>
                <w:szCs w:val="24"/>
              </w:rPr>
            </w:pPr>
          </w:p>
          <w:p w:rsidR="00BB4C51" w:rsidRPr="0004219C" w:rsidRDefault="00BB4C51" w:rsidP="009A2C8C">
            <w:pPr>
              <w:rPr>
                <w:rFonts w:ascii="仿宋_GB2312" w:hAnsi="Calibri" w:hint="eastAsia"/>
                <w:color w:val="000000"/>
                <w:kern w:val="0"/>
                <w:sz w:val="24"/>
                <w:szCs w:val="24"/>
              </w:rPr>
            </w:pPr>
          </w:p>
          <w:p w:rsidR="00BB4C51" w:rsidRPr="0004219C" w:rsidRDefault="00BB4C51" w:rsidP="009A2C8C">
            <w:pPr>
              <w:rPr>
                <w:rFonts w:ascii="仿宋_GB2312" w:hAnsi="Calibri" w:hint="eastAsia"/>
                <w:color w:val="000000"/>
                <w:kern w:val="0"/>
                <w:sz w:val="24"/>
                <w:szCs w:val="24"/>
              </w:rPr>
            </w:pPr>
          </w:p>
          <w:p w:rsidR="00BB4C51" w:rsidRPr="0004219C" w:rsidRDefault="00BB4C51" w:rsidP="009A2C8C">
            <w:pPr>
              <w:rPr>
                <w:rFonts w:ascii="仿宋_GB2312" w:hAnsi="Calibri" w:hint="eastAsia"/>
                <w:color w:val="000000"/>
                <w:kern w:val="0"/>
                <w:sz w:val="24"/>
                <w:szCs w:val="24"/>
              </w:rPr>
            </w:pPr>
          </w:p>
          <w:p w:rsidR="00BB4C51" w:rsidRPr="0004219C" w:rsidRDefault="00BB4C51" w:rsidP="009A2C8C">
            <w:pPr>
              <w:rPr>
                <w:rFonts w:ascii="仿宋_GB2312" w:hAnsi="Calibri" w:hint="eastAsia"/>
                <w:color w:val="000000"/>
                <w:kern w:val="0"/>
                <w:sz w:val="24"/>
                <w:szCs w:val="24"/>
              </w:rPr>
            </w:pPr>
          </w:p>
        </w:tc>
      </w:tr>
    </w:tbl>
    <w:p w:rsidR="00BB4C51" w:rsidRPr="0004219C" w:rsidRDefault="00BB4C51" w:rsidP="00BB4C51">
      <w:pPr>
        <w:rPr>
          <w:rFonts w:ascii="黑体" w:eastAsia="黑体" w:hAnsi="黑体"/>
          <w:color w:val="000000"/>
          <w:sz w:val="24"/>
          <w:szCs w:val="24"/>
        </w:rPr>
      </w:pPr>
    </w:p>
    <w:p w:rsidR="00BB4C51" w:rsidRPr="0004219C" w:rsidRDefault="00BB4C51" w:rsidP="00BB4C51">
      <w:pPr>
        <w:rPr>
          <w:rFonts w:ascii="黑体" w:eastAsia="黑体" w:hAnsi="黑体"/>
          <w:color w:val="000000"/>
        </w:rPr>
      </w:pPr>
      <w:r w:rsidRPr="0004219C">
        <w:rPr>
          <w:rFonts w:ascii="黑体" w:eastAsia="黑体" w:hAnsi="黑体" w:hint="eastAsia"/>
          <w:color w:val="000000"/>
        </w:rPr>
        <w:t>六、课程建设计划（不超过500字）</w:t>
      </w:r>
    </w:p>
    <w:tbl>
      <w:tblPr>
        <w:tblW w:w="0" w:type="auto"/>
        <w:jc w:val="center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214"/>
      </w:tblGrid>
      <w:tr w:rsidR="00BB4C51" w:rsidRPr="0004219C" w:rsidTr="009A2C8C">
        <w:trPr>
          <w:jc w:val="center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rPr>
                <w:rFonts w:ascii="仿宋_GB2312" w:hAnsi="仿宋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仿宋" w:hint="eastAsia"/>
                <w:color w:val="000000"/>
                <w:kern w:val="0"/>
                <w:sz w:val="24"/>
                <w:szCs w:val="24"/>
              </w:rPr>
              <w:lastRenderedPageBreak/>
              <w:t>（今后五年继续面向高校和社会开放学习服务计划，包括面向高校的教学应用计划和面向社会开设期次、持续更新和提供教学服务设想等）</w:t>
            </w:r>
          </w:p>
          <w:p w:rsidR="00BB4C51" w:rsidRPr="0004219C" w:rsidRDefault="00BB4C51" w:rsidP="009A2C8C">
            <w:pPr>
              <w:adjustRightInd w:val="0"/>
              <w:snapToGrid w:val="0"/>
              <w:spacing w:line="360" w:lineRule="auto"/>
              <w:ind w:right="284" w:firstLineChars="200" w:firstLine="500"/>
              <w:jc w:val="left"/>
              <w:rPr>
                <w:rFonts w:ascii="仿宋_GB2312" w:hAnsi="Calibri" w:hint="eastAsia"/>
                <w:color w:val="000000"/>
                <w:kern w:val="0"/>
                <w:sz w:val="24"/>
                <w:szCs w:val="24"/>
              </w:rPr>
            </w:pPr>
          </w:p>
          <w:p w:rsidR="00BB4C51" w:rsidRPr="0004219C" w:rsidRDefault="00BB4C51" w:rsidP="009A2C8C">
            <w:pPr>
              <w:adjustRightInd w:val="0"/>
              <w:snapToGrid w:val="0"/>
              <w:spacing w:line="360" w:lineRule="auto"/>
              <w:ind w:right="284" w:firstLineChars="200" w:firstLine="500"/>
              <w:jc w:val="center"/>
              <w:rPr>
                <w:rFonts w:ascii="仿宋_GB2312" w:hAnsi="Calibri" w:hint="eastAsia"/>
                <w:color w:val="000000"/>
                <w:kern w:val="0"/>
                <w:sz w:val="24"/>
                <w:szCs w:val="24"/>
              </w:rPr>
            </w:pPr>
          </w:p>
          <w:p w:rsidR="00BB4C51" w:rsidRPr="0004219C" w:rsidRDefault="00BB4C51" w:rsidP="009A2C8C">
            <w:pPr>
              <w:adjustRightInd w:val="0"/>
              <w:snapToGrid w:val="0"/>
              <w:spacing w:line="360" w:lineRule="auto"/>
              <w:ind w:right="284" w:firstLineChars="200" w:firstLine="500"/>
              <w:jc w:val="center"/>
              <w:rPr>
                <w:rFonts w:ascii="仿宋_GB2312" w:hAnsi="Calibri" w:hint="eastAsia"/>
                <w:color w:val="000000"/>
                <w:kern w:val="0"/>
                <w:sz w:val="24"/>
                <w:szCs w:val="24"/>
              </w:rPr>
            </w:pPr>
          </w:p>
          <w:p w:rsidR="00BB4C51" w:rsidRPr="0004219C" w:rsidRDefault="00BB4C51" w:rsidP="009A2C8C">
            <w:pPr>
              <w:adjustRightInd w:val="0"/>
              <w:snapToGrid w:val="0"/>
              <w:spacing w:line="360" w:lineRule="auto"/>
              <w:ind w:right="284" w:firstLineChars="200" w:firstLine="500"/>
              <w:jc w:val="center"/>
              <w:rPr>
                <w:rFonts w:ascii="仿宋_GB2312" w:hAnsi="Calibri" w:hint="eastAsia"/>
                <w:color w:val="000000"/>
                <w:kern w:val="0"/>
                <w:sz w:val="24"/>
                <w:szCs w:val="24"/>
              </w:rPr>
            </w:pPr>
          </w:p>
          <w:p w:rsidR="00BB4C51" w:rsidRPr="0004219C" w:rsidRDefault="00BB4C51" w:rsidP="009A2C8C">
            <w:pPr>
              <w:adjustRightInd w:val="0"/>
              <w:snapToGrid w:val="0"/>
              <w:spacing w:line="360" w:lineRule="auto"/>
              <w:ind w:right="284" w:firstLineChars="200" w:firstLine="500"/>
              <w:jc w:val="center"/>
              <w:rPr>
                <w:rFonts w:ascii="仿宋_GB2312" w:hAnsi="Calibri" w:hint="eastAsia"/>
                <w:color w:val="000000"/>
                <w:kern w:val="0"/>
                <w:sz w:val="24"/>
                <w:szCs w:val="24"/>
              </w:rPr>
            </w:pPr>
          </w:p>
          <w:p w:rsidR="00BB4C51" w:rsidRPr="0004219C" w:rsidRDefault="00BB4C51" w:rsidP="009A2C8C">
            <w:pPr>
              <w:adjustRightInd w:val="0"/>
              <w:snapToGrid w:val="0"/>
              <w:spacing w:line="360" w:lineRule="auto"/>
              <w:ind w:right="284" w:firstLineChars="200" w:firstLine="500"/>
              <w:jc w:val="center"/>
              <w:rPr>
                <w:rFonts w:ascii="仿宋_GB2312" w:hAnsi="Calibri" w:hint="eastAsia"/>
                <w:color w:val="000000"/>
                <w:kern w:val="0"/>
                <w:sz w:val="24"/>
                <w:szCs w:val="24"/>
              </w:rPr>
            </w:pPr>
          </w:p>
        </w:tc>
      </w:tr>
    </w:tbl>
    <w:p w:rsidR="00BB4C51" w:rsidRPr="0004219C" w:rsidRDefault="00BB4C51" w:rsidP="00BB4C51">
      <w:pPr>
        <w:rPr>
          <w:rFonts w:ascii="黑体" w:eastAsia="黑体" w:hAnsi="黑体"/>
          <w:color w:val="000000"/>
        </w:rPr>
      </w:pPr>
      <w:r w:rsidRPr="0004219C">
        <w:rPr>
          <w:rFonts w:ascii="黑体" w:eastAsia="黑体" w:hAnsi="黑体" w:hint="eastAsia"/>
          <w:color w:val="000000"/>
        </w:rPr>
        <w:t>七、课程负责人诚信承诺</w:t>
      </w:r>
    </w:p>
    <w:tbl>
      <w:tblPr>
        <w:tblW w:w="0" w:type="auto"/>
        <w:jc w:val="center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214"/>
      </w:tblGrid>
      <w:tr w:rsidR="00BB4C51" w:rsidRPr="0004219C" w:rsidTr="009A2C8C">
        <w:trPr>
          <w:trHeight w:val="2028"/>
          <w:jc w:val="center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ind w:firstLineChars="200" w:firstLine="500"/>
              <w:rPr>
                <w:rFonts w:ascii="仿宋_GB2312" w:hAnsi="仿宋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仿宋" w:hint="eastAsia"/>
                <w:color w:val="000000"/>
                <w:kern w:val="0"/>
                <w:sz w:val="24"/>
                <w:szCs w:val="24"/>
              </w:rPr>
              <w:t>本人已认真填写并检查以上材料，保证内容真实有效。</w:t>
            </w:r>
          </w:p>
          <w:p w:rsidR="00BB4C51" w:rsidRDefault="00BB4C51" w:rsidP="009A2C8C">
            <w:pPr>
              <w:adjustRightInd w:val="0"/>
              <w:snapToGrid w:val="0"/>
              <w:spacing w:line="360" w:lineRule="auto"/>
              <w:ind w:right="1418" w:firstLineChars="200" w:firstLine="500"/>
              <w:jc w:val="center"/>
              <w:rPr>
                <w:rFonts w:ascii="仿宋_GB2312" w:hAnsi="仿宋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仿宋" w:hint="eastAsia"/>
                <w:color w:val="000000"/>
                <w:kern w:val="0"/>
                <w:sz w:val="24"/>
                <w:szCs w:val="24"/>
              </w:rPr>
              <w:t xml:space="preserve"> </w:t>
            </w:r>
          </w:p>
          <w:p w:rsidR="00BB4C51" w:rsidRPr="0004219C" w:rsidRDefault="00BB4C51" w:rsidP="009A2C8C">
            <w:pPr>
              <w:adjustRightInd w:val="0"/>
              <w:snapToGrid w:val="0"/>
              <w:spacing w:line="360" w:lineRule="auto"/>
              <w:ind w:right="1418" w:firstLineChars="200" w:firstLine="500"/>
              <w:jc w:val="center"/>
              <w:rPr>
                <w:rFonts w:ascii="仿宋_GB2312" w:hAnsi="仿宋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仿宋" w:hint="eastAsia"/>
                <w:color w:val="000000"/>
                <w:kern w:val="0"/>
                <w:sz w:val="24"/>
                <w:szCs w:val="24"/>
              </w:rPr>
              <w:t>课程负责人（签字）：</w:t>
            </w:r>
          </w:p>
          <w:p w:rsidR="00BB4C51" w:rsidRPr="0004219C" w:rsidRDefault="00BB4C51" w:rsidP="009A2C8C">
            <w:pPr>
              <w:rPr>
                <w:rFonts w:ascii="仿宋_GB2312" w:hAnsi="黑体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仿宋" w:hint="eastAsia"/>
                <w:color w:val="000000"/>
                <w:kern w:val="0"/>
                <w:sz w:val="24"/>
                <w:szCs w:val="24"/>
              </w:rPr>
              <w:t xml:space="preserve">                                                 年    月    日</w:t>
            </w:r>
          </w:p>
        </w:tc>
      </w:tr>
    </w:tbl>
    <w:p w:rsidR="00BB4C51" w:rsidRPr="0004219C" w:rsidRDefault="00BB4C51" w:rsidP="00BB4C51">
      <w:pPr>
        <w:rPr>
          <w:rFonts w:ascii="黑体" w:eastAsia="黑体" w:hAnsi="黑体"/>
          <w:color w:val="000000"/>
        </w:rPr>
      </w:pPr>
      <w:r w:rsidRPr="0004219C">
        <w:rPr>
          <w:rFonts w:ascii="黑体" w:eastAsia="黑体" w:hAnsi="黑体" w:hint="eastAsia"/>
          <w:color w:val="000000"/>
        </w:rPr>
        <w:t>八、附件材料清单</w:t>
      </w:r>
    </w:p>
    <w:tbl>
      <w:tblPr>
        <w:tblW w:w="0" w:type="auto"/>
        <w:jc w:val="center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214"/>
      </w:tblGrid>
      <w:tr w:rsidR="00BB4C51" w:rsidRPr="0004219C" w:rsidTr="009A2C8C">
        <w:trPr>
          <w:trHeight w:val="4294"/>
          <w:jc w:val="center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3E1D25">
            <w:pPr>
              <w:adjustRightInd w:val="0"/>
              <w:snapToGrid w:val="0"/>
              <w:ind w:firstLineChars="200" w:firstLine="500"/>
              <w:rPr>
                <w:rFonts w:ascii="仿宋_GB2312" w:hAnsi="仿宋"/>
                <w:b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b/>
                <w:color w:val="000000"/>
                <w:kern w:val="0"/>
                <w:sz w:val="24"/>
                <w:szCs w:val="24"/>
              </w:rPr>
              <w:lastRenderedPageBreak/>
              <w:t>1.政治审查意见</w:t>
            </w:r>
            <w:r w:rsidRPr="0004219C">
              <w:rPr>
                <w:rFonts w:ascii="仿宋_GB2312" w:hAnsi="仿宋" w:hint="eastAsia"/>
                <w:b/>
                <w:color w:val="000000"/>
                <w:kern w:val="0"/>
                <w:sz w:val="24"/>
                <w:szCs w:val="24"/>
              </w:rPr>
              <w:t>（必须提供）</w:t>
            </w:r>
          </w:p>
          <w:p w:rsidR="00BB4C51" w:rsidRPr="0004219C" w:rsidRDefault="00BB4C51" w:rsidP="009A2C8C">
            <w:pPr>
              <w:adjustRightInd w:val="0"/>
              <w:snapToGrid w:val="0"/>
              <w:ind w:firstLineChars="200" w:firstLine="500"/>
              <w:rPr>
                <w:rFonts w:ascii="仿宋_GB2312" w:hAnsi="仿宋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仿宋" w:hint="eastAsia"/>
                <w:color w:val="000000"/>
                <w:kern w:val="0"/>
                <w:sz w:val="24"/>
                <w:szCs w:val="24"/>
              </w:rPr>
              <w:t>（本校党委对本校课程团队成员情况进行审查，以及对课程政治导向把关审查情况，确保课程正确的政治方向、价值取向。团队涉及多校时需要各校分别出具。须由学校党委盖章。无统一格式要求。）</w:t>
            </w:r>
          </w:p>
          <w:p w:rsidR="00BB4C51" w:rsidRPr="0004219C" w:rsidRDefault="00BB4C51" w:rsidP="009A2C8C">
            <w:pPr>
              <w:adjustRightInd w:val="0"/>
              <w:snapToGrid w:val="0"/>
              <w:ind w:left="480"/>
              <w:rPr>
                <w:rFonts w:ascii="仿宋_GB2312" w:hAnsi="仿宋"/>
                <w:b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b/>
                <w:color w:val="000000"/>
                <w:kern w:val="0"/>
                <w:sz w:val="24"/>
                <w:szCs w:val="24"/>
              </w:rPr>
              <w:t>2.学术性评价意见</w:t>
            </w:r>
            <w:r w:rsidRPr="0004219C">
              <w:rPr>
                <w:rFonts w:ascii="仿宋_GB2312" w:hAnsi="仿宋" w:hint="eastAsia"/>
                <w:b/>
                <w:color w:val="000000"/>
                <w:kern w:val="0"/>
                <w:sz w:val="24"/>
                <w:szCs w:val="24"/>
              </w:rPr>
              <w:t>（必须提供）</w:t>
            </w:r>
          </w:p>
          <w:p w:rsidR="00BB4C51" w:rsidRPr="0004219C" w:rsidRDefault="00BB4C51" w:rsidP="009A2C8C">
            <w:pPr>
              <w:adjustRightInd w:val="0"/>
              <w:snapToGrid w:val="0"/>
              <w:ind w:firstLineChars="200" w:firstLine="500"/>
              <w:rPr>
                <w:rFonts w:ascii="仿宋_GB2312" w:hAnsi="仿宋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仿宋" w:hint="eastAsia"/>
                <w:color w:val="000000"/>
                <w:kern w:val="0"/>
                <w:sz w:val="24"/>
                <w:szCs w:val="24"/>
              </w:rPr>
              <w:t>[学术评价意见由学校学术性组织（校教指委或学术委员会等），或相关部门组织的相应学科专业领域专家（不少于3名）组成的学术审查小组，经一定程序评价后出具。须由学术性组织盖章或学术审查小组全部专家签字。无统一格式要求。]</w:t>
            </w:r>
          </w:p>
          <w:p w:rsidR="00BB4C51" w:rsidRPr="0004219C" w:rsidRDefault="00BB4C51" w:rsidP="003E1D25">
            <w:pPr>
              <w:adjustRightInd w:val="0"/>
              <w:snapToGrid w:val="0"/>
              <w:ind w:firstLineChars="200" w:firstLine="500"/>
              <w:rPr>
                <w:rFonts w:ascii="仿宋_GB2312" w:hAnsi="仿宋"/>
                <w:b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b/>
                <w:color w:val="000000"/>
                <w:kern w:val="0"/>
                <w:sz w:val="24"/>
                <w:szCs w:val="24"/>
              </w:rPr>
              <w:t>3.课程数据信息表</w:t>
            </w:r>
            <w:r w:rsidRPr="0004219C">
              <w:rPr>
                <w:rFonts w:ascii="仿宋_GB2312" w:hAnsi="仿宋" w:hint="eastAsia"/>
                <w:b/>
                <w:color w:val="000000"/>
                <w:kern w:val="0"/>
                <w:sz w:val="24"/>
                <w:szCs w:val="24"/>
              </w:rPr>
              <w:t>（必须提供）</w:t>
            </w:r>
          </w:p>
          <w:p w:rsidR="00BB4C51" w:rsidRPr="0004219C" w:rsidRDefault="00BB4C51" w:rsidP="009A2C8C">
            <w:pPr>
              <w:adjustRightInd w:val="0"/>
              <w:snapToGrid w:val="0"/>
              <w:ind w:firstLineChars="200" w:firstLine="500"/>
              <w:rPr>
                <w:rFonts w:ascii="仿宋_GB2312" w:hAnsi="仿宋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仿宋" w:hint="eastAsia"/>
                <w:color w:val="000000"/>
                <w:kern w:val="0"/>
                <w:sz w:val="24"/>
                <w:szCs w:val="24"/>
              </w:rPr>
              <w:t>（按照申报文件附件2格式提供，须课程平台单位盖章）</w:t>
            </w:r>
          </w:p>
          <w:p w:rsidR="00BB4C51" w:rsidRPr="0004219C" w:rsidRDefault="00BB4C51" w:rsidP="003E1D25">
            <w:pPr>
              <w:adjustRightInd w:val="0"/>
              <w:snapToGrid w:val="0"/>
              <w:ind w:firstLineChars="200" w:firstLine="500"/>
              <w:rPr>
                <w:rFonts w:ascii="仿宋_GB2312" w:hAnsi="仿宋"/>
                <w:b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黑体" w:hint="eastAsia"/>
                <w:b/>
                <w:color w:val="000000"/>
                <w:kern w:val="0"/>
                <w:sz w:val="24"/>
                <w:szCs w:val="24"/>
              </w:rPr>
              <w:t>4.校外评价意见</w:t>
            </w:r>
            <w:r w:rsidRPr="0004219C">
              <w:rPr>
                <w:rFonts w:ascii="仿宋_GB2312" w:hAnsi="仿宋" w:hint="eastAsia"/>
                <w:b/>
                <w:color w:val="000000"/>
                <w:kern w:val="0"/>
                <w:sz w:val="24"/>
                <w:szCs w:val="24"/>
              </w:rPr>
              <w:t>（可选提供）</w:t>
            </w:r>
          </w:p>
          <w:p w:rsidR="00BB4C51" w:rsidRPr="0004219C" w:rsidRDefault="00BB4C51" w:rsidP="009A2C8C">
            <w:pPr>
              <w:adjustRightInd w:val="0"/>
              <w:snapToGrid w:val="0"/>
              <w:ind w:firstLineChars="200" w:firstLine="500"/>
              <w:rPr>
                <w:rFonts w:ascii="仿宋_GB2312" w:hAnsi="仿宋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仿宋" w:hint="eastAsia"/>
                <w:color w:val="000000"/>
                <w:kern w:val="0"/>
                <w:sz w:val="24"/>
                <w:szCs w:val="24"/>
              </w:rPr>
              <w:t>[此评价意见作为课程有关学术水平、课程质量、应用效果等某一方面的佐证性材料或补充材料，可由教育部教指委等专家组织，有关学术组织、课程联盟组织、课程应用高校（或高校相应院系）等出具，也可由相应学科专业领域的校外专家学者出具。须相关单位盖章或专家签字。评价意见以1份为宜，不得超过２份。无统一格式要求。]</w:t>
            </w:r>
          </w:p>
          <w:p w:rsidR="00BB4C51" w:rsidRPr="0004219C" w:rsidRDefault="00BB4C51" w:rsidP="009A2C8C">
            <w:pPr>
              <w:adjustRightInd w:val="0"/>
              <w:snapToGrid w:val="0"/>
              <w:ind w:firstLineChars="200" w:firstLine="500"/>
              <w:rPr>
                <w:rFonts w:ascii="仿宋_GB2312" w:hAnsi="仿宋"/>
                <w:color w:val="000000"/>
                <w:kern w:val="0"/>
                <w:sz w:val="24"/>
                <w:szCs w:val="24"/>
              </w:rPr>
            </w:pPr>
          </w:p>
        </w:tc>
      </w:tr>
    </w:tbl>
    <w:p w:rsidR="00BB4C51" w:rsidRPr="0004219C" w:rsidRDefault="00BB4C51" w:rsidP="00BB4C51">
      <w:pPr>
        <w:rPr>
          <w:rFonts w:ascii="黑体" w:eastAsia="黑体" w:hAnsi="黑体"/>
          <w:color w:val="000000"/>
          <w:sz w:val="24"/>
          <w:szCs w:val="24"/>
        </w:rPr>
      </w:pPr>
      <w:r w:rsidRPr="0004219C">
        <w:rPr>
          <w:rFonts w:ascii="黑体" w:eastAsia="黑体" w:hAnsi="黑体" w:hint="eastAsia"/>
          <w:color w:val="000000"/>
          <w:sz w:val="24"/>
          <w:szCs w:val="24"/>
        </w:rPr>
        <w:t>九、申报学校承诺意见</w:t>
      </w: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214"/>
      </w:tblGrid>
      <w:tr w:rsidR="00BB4C51" w:rsidRPr="0004219C" w:rsidTr="009A2C8C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C51" w:rsidRPr="0004219C" w:rsidRDefault="00BB4C51" w:rsidP="009A2C8C">
            <w:pPr>
              <w:snapToGrid w:val="0"/>
              <w:ind w:right="26" w:firstLineChars="200" w:firstLine="500"/>
              <w:rPr>
                <w:rFonts w:ascii="仿宋_GB2312" w:hAnsi="仿宋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仿宋" w:hint="eastAsia"/>
                <w:color w:val="000000"/>
                <w:kern w:val="0"/>
                <w:sz w:val="24"/>
                <w:szCs w:val="24"/>
              </w:rPr>
              <w:t>本校已按照申报要求，对申报课程网上内容和教学活动进行了审查，对课程有关信息及课程负责人填报的内容进行了核实。经评审评价，现择优申报。</w:t>
            </w:r>
          </w:p>
          <w:p w:rsidR="00BB4C51" w:rsidRPr="0004219C" w:rsidRDefault="00BB4C51" w:rsidP="009A2C8C">
            <w:pPr>
              <w:snapToGrid w:val="0"/>
              <w:ind w:firstLineChars="200" w:firstLine="500"/>
              <w:rPr>
                <w:rFonts w:ascii="仿宋_GB2312" w:hAnsi="仿宋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仿宋" w:hint="eastAsia"/>
                <w:color w:val="000000"/>
                <w:kern w:val="0"/>
                <w:sz w:val="24"/>
                <w:szCs w:val="24"/>
              </w:rPr>
              <w:t>本课程如果被认定为“国家精品在线开放课程”，学校承诺为课程团队提供政策、经费等方面的支持，确保该课程面向高校和社会学习者开放，并提供教学服务不少于5年，监督课程教学团队对课程不断改进完善。</w:t>
            </w:r>
          </w:p>
          <w:p w:rsidR="00BB4C51" w:rsidRPr="0004219C" w:rsidRDefault="00BB4C51" w:rsidP="009A2C8C">
            <w:pPr>
              <w:snapToGrid w:val="0"/>
              <w:ind w:firstLineChars="200" w:firstLine="500"/>
              <w:rPr>
                <w:rFonts w:ascii="仿宋_GB2312" w:hAnsi="仿宋"/>
                <w:color w:val="000000"/>
                <w:kern w:val="0"/>
                <w:sz w:val="24"/>
                <w:szCs w:val="24"/>
              </w:rPr>
            </w:pPr>
          </w:p>
          <w:p w:rsidR="00BB4C51" w:rsidRPr="0004219C" w:rsidRDefault="00BB4C51" w:rsidP="009A2C8C">
            <w:pPr>
              <w:snapToGrid w:val="0"/>
              <w:ind w:right="1680" w:firstLineChars="1500" w:firstLine="3747"/>
              <w:jc w:val="center"/>
              <w:rPr>
                <w:rFonts w:ascii="仿宋_GB2312" w:hAnsi="仿宋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仿宋" w:hint="eastAsia"/>
                <w:color w:val="000000"/>
                <w:kern w:val="0"/>
                <w:sz w:val="24"/>
                <w:szCs w:val="24"/>
              </w:rPr>
              <w:t>主管校领导签字：</w:t>
            </w:r>
          </w:p>
          <w:p w:rsidR="00BB4C51" w:rsidRPr="0004219C" w:rsidRDefault="00BB4C51" w:rsidP="009A2C8C">
            <w:pPr>
              <w:snapToGrid w:val="0"/>
              <w:ind w:right="1680" w:firstLineChars="1500" w:firstLine="3747"/>
              <w:jc w:val="center"/>
              <w:rPr>
                <w:rFonts w:ascii="仿宋_GB2312" w:hAnsi="仿宋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仿宋" w:hint="eastAsia"/>
                <w:color w:val="000000"/>
                <w:kern w:val="0"/>
                <w:sz w:val="24"/>
                <w:szCs w:val="24"/>
              </w:rPr>
              <w:t>（学校公章）</w:t>
            </w:r>
          </w:p>
          <w:p w:rsidR="00BB4C51" w:rsidRPr="0004219C" w:rsidRDefault="00BB4C51" w:rsidP="009A2C8C">
            <w:pPr>
              <w:snapToGrid w:val="0"/>
              <w:ind w:firstLineChars="2300" w:firstLine="5746"/>
              <w:rPr>
                <w:rFonts w:ascii="仿宋_GB2312" w:hAnsi="Calibri" w:hint="eastAsia"/>
                <w:color w:val="000000"/>
                <w:kern w:val="0"/>
                <w:sz w:val="24"/>
                <w:szCs w:val="24"/>
              </w:rPr>
            </w:pPr>
            <w:r w:rsidRPr="0004219C">
              <w:rPr>
                <w:rFonts w:ascii="仿宋_GB2312" w:hAnsi="仿宋" w:hint="eastAsia"/>
                <w:color w:val="000000"/>
                <w:kern w:val="0"/>
                <w:sz w:val="24"/>
                <w:szCs w:val="24"/>
              </w:rPr>
              <w:t xml:space="preserve">        年    月    日</w:t>
            </w:r>
          </w:p>
          <w:p w:rsidR="00BB4C51" w:rsidRPr="0004219C" w:rsidRDefault="00BB4C51" w:rsidP="009A2C8C">
            <w:pPr>
              <w:rPr>
                <w:rFonts w:ascii="仿宋_GB2312" w:hAnsi="Calibri" w:hint="eastAsia"/>
                <w:color w:val="000000"/>
                <w:kern w:val="0"/>
                <w:sz w:val="24"/>
                <w:szCs w:val="24"/>
              </w:rPr>
            </w:pPr>
          </w:p>
        </w:tc>
      </w:tr>
    </w:tbl>
    <w:p w:rsidR="005D4B16" w:rsidRPr="00BB4C51" w:rsidRDefault="005D4B16"/>
    <w:sectPr w:rsidR="005D4B16" w:rsidRPr="00BB4C51" w:rsidSect="00FD13F3">
      <w:footerReference w:type="default" r:id="rId7"/>
      <w:pgSz w:w="11906" w:h="16838" w:code="9"/>
      <w:pgMar w:top="1644" w:right="1588" w:bottom="2268" w:left="1644" w:header="0" w:footer="1814" w:gutter="0"/>
      <w:cols w:space="720"/>
      <w:docGrid w:type="linesAndChars" w:linePitch="619" w:charSpace="200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0206" w:rsidRDefault="00750206" w:rsidP="00BB4C51">
      <w:r>
        <w:separator/>
      </w:r>
    </w:p>
  </w:endnote>
  <w:endnote w:type="continuationSeparator" w:id="0">
    <w:p w:rsidR="00750206" w:rsidRDefault="00750206" w:rsidP="00BB4C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Droid Sans Fallback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方正小标宋简体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C51" w:rsidRPr="00F44C32" w:rsidRDefault="00BB4C51" w:rsidP="00415DD1">
    <w:pPr>
      <w:pStyle w:val="a4"/>
      <w:framePr w:wrap="around" w:vAnchor="text" w:hAnchor="margin" w:xAlign="outside" w:y="1"/>
      <w:rPr>
        <w:rStyle w:val="a6"/>
        <w:rFonts w:ascii="仿宋_GB2312"/>
        <w:sz w:val="30"/>
        <w:szCs w:val="30"/>
      </w:rPr>
    </w:pPr>
    <w:r w:rsidRPr="00F44C32">
      <w:rPr>
        <w:rStyle w:val="a6"/>
        <w:rFonts w:ascii="仿宋_GB2312" w:hint="eastAsia"/>
        <w:sz w:val="30"/>
        <w:szCs w:val="30"/>
      </w:rPr>
      <w:t xml:space="preserve">— </w:t>
    </w:r>
    <w:r w:rsidR="00FA1EDF" w:rsidRPr="00F44C32">
      <w:rPr>
        <w:rStyle w:val="a6"/>
        <w:rFonts w:ascii="仿宋_GB2312" w:hint="eastAsia"/>
        <w:sz w:val="30"/>
        <w:szCs w:val="30"/>
      </w:rPr>
      <w:fldChar w:fldCharType="begin"/>
    </w:r>
    <w:r w:rsidRPr="00F44C32">
      <w:rPr>
        <w:rStyle w:val="a6"/>
        <w:rFonts w:ascii="仿宋_GB2312" w:hint="eastAsia"/>
        <w:sz w:val="30"/>
        <w:szCs w:val="30"/>
      </w:rPr>
      <w:instrText xml:space="preserve"> PAGE </w:instrText>
    </w:r>
    <w:r w:rsidR="00FA1EDF" w:rsidRPr="00F44C32">
      <w:rPr>
        <w:rStyle w:val="a6"/>
        <w:rFonts w:ascii="仿宋_GB2312" w:hint="eastAsia"/>
        <w:sz w:val="30"/>
        <w:szCs w:val="30"/>
      </w:rPr>
      <w:fldChar w:fldCharType="separate"/>
    </w:r>
    <w:r w:rsidR="00BE308E">
      <w:rPr>
        <w:rStyle w:val="a6"/>
        <w:rFonts w:ascii="仿宋_GB2312"/>
        <w:noProof/>
        <w:sz w:val="30"/>
        <w:szCs w:val="30"/>
      </w:rPr>
      <w:t>8</w:t>
    </w:r>
    <w:r w:rsidR="00FA1EDF" w:rsidRPr="00F44C32">
      <w:rPr>
        <w:rStyle w:val="a6"/>
        <w:rFonts w:ascii="仿宋_GB2312" w:hint="eastAsia"/>
        <w:sz w:val="30"/>
        <w:szCs w:val="30"/>
      </w:rPr>
      <w:fldChar w:fldCharType="end"/>
    </w:r>
    <w:r w:rsidRPr="00F44C32">
      <w:rPr>
        <w:rStyle w:val="a6"/>
        <w:rFonts w:ascii="仿宋_GB2312" w:hint="eastAsia"/>
        <w:sz w:val="30"/>
        <w:szCs w:val="30"/>
      </w:rPr>
      <w:t xml:space="preserve"> —</w:t>
    </w:r>
  </w:p>
  <w:p w:rsidR="00BB4C51" w:rsidRDefault="00BB4C51" w:rsidP="0004219C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0206" w:rsidRDefault="00750206" w:rsidP="00BB4C51">
      <w:r>
        <w:separator/>
      </w:r>
    </w:p>
  </w:footnote>
  <w:footnote w:type="continuationSeparator" w:id="0">
    <w:p w:rsidR="00750206" w:rsidRDefault="00750206" w:rsidP="00BB4C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lvl w:ilvl="0">
      <w:start w:val="1"/>
      <w:numFmt w:val="decimal"/>
      <w:suff w:val="nothing"/>
      <w:lvlText w:val="（%1）"/>
      <w:lvlJc w:val="left"/>
    </w:lvl>
  </w:abstractNum>
  <w:abstractNum w:abstractNumId="1">
    <w:nsid w:val="00000003"/>
    <w:multiLevelType w:val="multilevel"/>
    <w:tmpl w:val="00000003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0000004"/>
    <w:multiLevelType w:val="multilevel"/>
    <w:tmpl w:val="00000004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0000005"/>
    <w:multiLevelType w:val="multilevel"/>
    <w:tmpl w:val="00000005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/>
        <w:bCs/>
      </w:rPr>
    </w:lvl>
    <w:lvl w:ilvl="1">
      <w:start w:val="1"/>
      <w:numFmt w:val="lowerLetter"/>
      <w:lvlText w:val="%a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i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1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a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i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1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a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i."/>
      <w:lvlJc w:val="right"/>
      <w:pPr>
        <w:ind w:left="3780" w:hanging="420"/>
      </w:pPr>
      <w:rPr>
        <w:rFonts w:cs="Times New Roman"/>
      </w:rPr>
    </w:lvl>
  </w:abstractNum>
  <w:abstractNum w:abstractNumId="4">
    <w:nsid w:val="00000007"/>
    <w:multiLevelType w:val="multilevel"/>
    <w:tmpl w:val="00000007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177E1"/>
    <w:rsid w:val="000177E1"/>
    <w:rsid w:val="00133B7D"/>
    <w:rsid w:val="00362028"/>
    <w:rsid w:val="003E1D25"/>
    <w:rsid w:val="005D4B16"/>
    <w:rsid w:val="00750206"/>
    <w:rsid w:val="00A12821"/>
    <w:rsid w:val="00BB4C51"/>
    <w:rsid w:val="00BE1860"/>
    <w:rsid w:val="00BE308E"/>
    <w:rsid w:val="00E318E0"/>
    <w:rsid w:val="00FA1EDF"/>
    <w:rsid w:val="00FD1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C51"/>
    <w:pPr>
      <w:widowControl w:val="0"/>
      <w:jc w:val="both"/>
    </w:pPr>
    <w:rPr>
      <w:rFonts w:ascii="Times New Roman" w:eastAsia="仿宋_GB2312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BB4C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B4C5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B4C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B4C51"/>
    <w:rPr>
      <w:sz w:val="18"/>
      <w:szCs w:val="18"/>
    </w:rPr>
  </w:style>
  <w:style w:type="character" w:customStyle="1" w:styleId="NormalCharacter">
    <w:name w:val="NormalCharacter"/>
    <w:rsid w:val="00BB4C51"/>
    <w:rPr>
      <w:rFonts w:eastAsia="仿宋_GB2312"/>
      <w:sz w:val="30"/>
      <w:szCs w:val="30"/>
    </w:rPr>
  </w:style>
  <w:style w:type="character" w:styleId="a5">
    <w:name w:val="Hyperlink"/>
    <w:rsid w:val="00BB4C51"/>
    <w:rPr>
      <w:color w:val="0000FF"/>
      <w:u w:val="single"/>
    </w:rPr>
  </w:style>
  <w:style w:type="character" w:styleId="a6">
    <w:name w:val="page number"/>
    <w:qFormat/>
    <w:rsid w:val="00BB4C51"/>
  </w:style>
  <w:style w:type="character" w:customStyle="1" w:styleId="fontstyle01">
    <w:name w:val="fontstyle01"/>
    <w:qFormat/>
    <w:rsid w:val="00BB4C51"/>
    <w:rPr>
      <w:rFonts w:ascii="Droid Sans Fallback" w:eastAsia="仿宋_GB2312" w:hAnsi="Droid Sans Fallback" w:cs="Times New Roman"/>
      <w:i/>
      <w:iCs/>
      <w:color w:val="000000"/>
      <w:sz w:val="30"/>
      <w:szCs w:val="30"/>
    </w:rPr>
  </w:style>
  <w:style w:type="character" w:customStyle="1" w:styleId="font21">
    <w:name w:val="font21"/>
    <w:qFormat/>
    <w:rsid w:val="00BB4C51"/>
    <w:rPr>
      <w:rFonts w:ascii="宋体" w:eastAsia="宋体" w:hAnsi="宋体" w:cs="宋体" w:hint="eastAsia"/>
      <w:color w:val="000000"/>
      <w:sz w:val="21"/>
      <w:szCs w:val="21"/>
      <w:u w:val="none"/>
    </w:rPr>
  </w:style>
  <w:style w:type="character" w:customStyle="1" w:styleId="font01">
    <w:name w:val="font01"/>
    <w:qFormat/>
    <w:rsid w:val="00BB4C51"/>
    <w:rPr>
      <w:rFonts w:ascii="Calibri" w:hAnsi="Calibri" w:cs="Calibri"/>
      <w:color w:val="000000"/>
      <w:sz w:val="21"/>
      <w:szCs w:val="21"/>
      <w:u w:val="none"/>
    </w:rPr>
  </w:style>
  <w:style w:type="paragraph" w:styleId="a7">
    <w:name w:val="Balloon Text"/>
    <w:basedOn w:val="a"/>
    <w:link w:val="Char1"/>
    <w:semiHidden/>
    <w:rsid w:val="00BB4C51"/>
    <w:rPr>
      <w:sz w:val="18"/>
      <w:szCs w:val="18"/>
    </w:rPr>
  </w:style>
  <w:style w:type="character" w:customStyle="1" w:styleId="Char1">
    <w:name w:val="批注框文本 Char"/>
    <w:basedOn w:val="a0"/>
    <w:link w:val="a7"/>
    <w:semiHidden/>
    <w:rsid w:val="00BB4C51"/>
    <w:rPr>
      <w:rFonts w:ascii="Times New Roman" w:eastAsia="仿宋_GB2312" w:hAnsi="Times New Roman" w:cs="Times New Roman"/>
      <w:sz w:val="18"/>
      <w:szCs w:val="18"/>
    </w:rPr>
  </w:style>
  <w:style w:type="paragraph" w:styleId="a8">
    <w:name w:val="Date"/>
    <w:basedOn w:val="a"/>
    <w:next w:val="a"/>
    <w:link w:val="Char2"/>
    <w:rsid w:val="00BB4C51"/>
    <w:pPr>
      <w:ind w:leftChars="2500" w:left="100"/>
    </w:pPr>
  </w:style>
  <w:style w:type="character" w:customStyle="1" w:styleId="Char2">
    <w:name w:val="日期 Char"/>
    <w:basedOn w:val="a0"/>
    <w:link w:val="a8"/>
    <w:rsid w:val="00BB4C51"/>
    <w:rPr>
      <w:rFonts w:ascii="Times New Roman" w:eastAsia="仿宋_GB2312" w:hAnsi="Times New Roman" w:cs="Times New Roman"/>
      <w:sz w:val="30"/>
      <w:szCs w:val="30"/>
    </w:rPr>
  </w:style>
  <w:style w:type="paragraph" w:customStyle="1" w:styleId="179">
    <w:name w:val="179"/>
    <w:basedOn w:val="a"/>
    <w:rsid w:val="00BB4C51"/>
    <w:pPr>
      <w:widowControl/>
      <w:ind w:firstLineChars="200" w:firstLine="420"/>
    </w:pPr>
    <w:rPr>
      <w:rFonts w:ascii="Calibri" w:eastAsia="宋体" w:hAnsi="Calibri"/>
      <w:sz w:val="21"/>
      <w:szCs w:val="22"/>
    </w:rPr>
  </w:style>
  <w:style w:type="paragraph" w:styleId="a9">
    <w:name w:val="List Paragraph"/>
    <w:basedOn w:val="a"/>
    <w:qFormat/>
    <w:rsid w:val="00BB4C51"/>
    <w:pPr>
      <w:ind w:firstLineChars="200" w:firstLine="420"/>
    </w:pPr>
    <w:rPr>
      <w:rFonts w:ascii="Calibri" w:eastAsia="宋体" w:hAnsi="Calibri" w:cs="宋体"/>
      <w:sz w:val="21"/>
      <w:szCs w:val="22"/>
    </w:rPr>
  </w:style>
  <w:style w:type="table" w:styleId="aa">
    <w:name w:val="Table Grid"/>
    <w:basedOn w:val="a1"/>
    <w:rsid w:val="00BB4C51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C51"/>
    <w:pPr>
      <w:widowControl w:val="0"/>
      <w:jc w:val="both"/>
    </w:pPr>
    <w:rPr>
      <w:rFonts w:ascii="Times New Roman" w:eastAsia="仿宋_GB2312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BB4C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B4C5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B4C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B4C51"/>
    <w:rPr>
      <w:sz w:val="18"/>
      <w:szCs w:val="18"/>
    </w:rPr>
  </w:style>
  <w:style w:type="character" w:customStyle="1" w:styleId="NormalCharacter">
    <w:name w:val="NormalCharacter"/>
    <w:rsid w:val="00BB4C51"/>
    <w:rPr>
      <w:rFonts w:eastAsia="仿宋_GB2312"/>
      <w:sz w:val="30"/>
      <w:szCs w:val="30"/>
    </w:rPr>
  </w:style>
  <w:style w:type="character" w:styleId="a5">
    <w:name w:val="Hyperlink"/>
    <w:rsid w:val="00BB4C51"/>
    <w:rPr>
      <w:color w:val="0000FF"/>
      <w:u w:val="single"/>
    </w:rPr>
  </w:style>
  <w:style w:type="character" w:styleId="a6">
    <w:name w:val="page number"/>
    <w:qFormat/>
    <w:rsid w:val="00BB4C51"/>
  </w:style>
  <w:style w:type="character" w:customStyle="1" w:styleId="fontstyle01">
    <w:name w:val="fontstyle01"/>
    <w:qFormat/>
    <w:rsid w:val="00BB4C51"/>
    <w:rPr>
      <w:rFonts w:ascii="Droid Sans Fallback" w:eastAsia="仿宋_GB2312" w:hAnsi="Droid Sans Fallback" w:cs="Times New Roman"/>
      <w:i/>
      <w:iCs/>
      <w:color w:val="000000"/>
      <w:sz w:val="30"/>
      <w:szCs w:val="30"/>
    </w:rPr>
  </w:style>
  <w:style w:type="character" w:customStyle="1" w:styleId="font21">
    <w:name w:val="font21"/>
    <w:qFormat/>
    <w:rsid w:val="00BB4C51"/>
    <w:rPr>
      <w:rFonts w:ascii="宋体" w:eastAsia="宋体" w:hAnsi="宋体" w:cs="宋体" w:hint="eastAsia"/>
      <w:color w:val="000000"/>
      <w:sz w:val="21"/>
      <w:szCs w:val="21"/>
      <w:u w:val="none"/>
    </w:rPr>
  </w:style>
  <w:style w:type="character" w:customStyle="1" w:styleId="font01">
    <w:name w:val="font01"/>
    <w:qFormat/>
    <w:rsid w:val="00BB4C51"/>
    <w:rPr>
      <w:rFonts w:ascii="Calibri" w:hAnsi="Calibri" w:cs="Calibri"/>
      <w:color w:val="000000"/>
      <w:sz w:val="21"/>
      <w:szCs w:val="21"/>
      <w:u w:val="none"/>
    </w:rPr>
  </w:style>
  <w:style w:type="paragraph" w:styleId="a7">
    <w:name w:val="Balloon Text"/>
    <w:basedOn w:val="a"/>
    <w:link w:val="Char1"/>
    <w:semiHidden/>
    <w:rsid w:val="00BB4C51"/>
    <w:rPr>
      <w:sz w:val="18"/>
      <w:szCs w:val="18"/>
    </w:rPr>
  </w:style>
  <w:style w:type="character" w:customStyle="1" w:styleId="Char1">
    <w:name w:val="批注框文本 Char"/>
    <w:basedOn w:val="a0"/>
    <w:link w:val="a7"/>
    <w:semiHidden/>
    <w:rsid w:val="00BB4C51"/>
    <w:rPr>
      <w:rFonts w:ascii="Times New Roman" w:eastAsia="仿宋_GB2312" w:hAnsi="Times New Roman" w:cs="Times New Roman"/>
      <w:sz w:val="18"/>
      <w:szCs w:val="18"/>
    </w:rPr>
  </w:style>
  <w:style w:type="paragraph" w:styleId="a8">
    <w:name w:val="Date"/>
    <w:basedOn w:val="a"/>
    <w:next w:val="a"/>
    <w:link w:val="Char2"/>
    <w:rsid w:val="00BB4C51"/>
    <w:pPr>
      <w:ind w:leftChars="2500" w:left="100"/>
    </w:pPr>
  </w:style>
  <w:style w:type="character" w:customStyle="1" w:styleId="Char2">
    <w:name w:val="日期 Char"/>
    <w:basedOn w:val="a0"/>
    <w:link w:val="a8"/>
    <w:rsid w:val="00BB4C51"/>
    <w:rPr>
      <w:rFonts w:ascii="Times New Roman" w:eastAsia="仿宋_GB2312" w:hAnsi="Times New Roman" w:cs="Times New Roman"/>
      <w:sz w:val="30"/>
      <w:szCs w:val="30"/>
    </w:rPr>
  </w:style>
  <w:style w:type="paragraph" w:customStyle="1" w:styleId="179">
    <w:name w:val="179"/>
    <w:basedOn w:val="a"/>
    <w:rsid w:val="00BB4C51"/>
    <w:pPr>
      <w:widowControl/>
      <w:ind w:firstLineChars="200" w:firstLine="420"/>
    </w:pPr>
    <w:rPr>
      <w:rFonts w:ascii="Calibri" w:eastAsia="宋体" w:hAnsi="Calibri"/>
      <w:sz w:val="21"/>
      <w:szCs w:val="22"/>
    </w:rPr>
  </w:style>
  <w:style w:type="paragraph" w:styleId="a9">
    <w:name w:val="List Paragraph"/>
    <w:basedOn w:val="a"/>
    <w:qFormat/>
    <w:rsid w:val="00BB4C51"/>
    <w:pPr>
      <w:ind w:firstLineChars="200" w:firstLine="420"/>
    </w:pPr>
    <w:rPr>
      <w:rFonts w:ascii="Calibri" w:eastAsia="宋体" w:hAnsi="Calibri" w:cs="宋体"/>
      <w:sz w:val="21"/>
      <w:szCs w:val="22"/>
    </w:rPr>
  </w:style>
  <w:style w:type="table" w:styleId="aa">
    <w:name w:val="Table Grid"/>
    <w:basedOn w:val="a1"/>
    <w:rsid w:val="00BB4C51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347</Words>
  <Characters>1981</Characters>
  <Application>Microsoft Office Word</Application>
  <DocSecurity>0</DocSecurity>
  <Lines>16</Lines>
  <Paragraphs>4</Paragraphs>
  <ScaleCrop>false</ScaleCrop>
  <Company/>
  <LinksUpToDate>false</LinksUpToDate>
  <CharactersWithSpaces>2324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焦阳</dc:creator>
  <cp:lastModifiedBy>Administrator</cp:lastModifiedBy>
  <cp:revision>4</cp:revision>
  <dcterms:created xsi:type="dcterms:W3CDTF">2021-01-01T03:53:00Z</dcterms:created>
  <dcterms:modified xsi:type="dcterms:W3CDTF">2021-01-01T03:55:00Z</dcterms:modified>
</cp:coreProperties>
</file>